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13A" w:rsidRDefault="001D313A" w:rsidP="001D313A">
      <w:pPr>
        <w:pStyle w:val="a5"/>
        <w:snapToGrid w:val="0"/>
      </w:pPr>
      <w:r>
        <w:rPr>
          <w:noProof/>
        </w:rPr>
        <mc:AlternateContent>
          <mc:Choice Requires="wps">
            <w:drawing>
              <wp:anchor distT="0" distB="0" distL="0" distR="0" simplePos="0" relativeHeight="251659264" behindDoc="0" locked="0" layoutInCell="1" allowOverlap="1">
                <wp:simplePos x="0" y="0"/>
                <wp:positionH relativeFrom="column">
                  <wp:posOffset>-721995</wp:posOffset>
                </wp:positionH>
                <wp:positionV relativeFrom="paragraph">
                  <wp:posOffset>133350</wp:posOffset>
                </wp:positionV>
                <wp:extent cx="718820" cy="436245"/>
                <wp:effectExtent l="0" t="635" r="0" b="127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436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733C" w:rsidRDefault="00BB733C" w:rsidP="001D313A">
                            <w:pPr>
                              <w:pStyle w:val="a5"/>
                            </w:pPr>
                            <w:r>
                              <w:rPr>
                                <w:rFonts w:ascii="標楷體" w:eastAsia="標楷體" w:hAnsi="標楷體"/>
                                <w:lang w:eastAsia="zh-HK"/>
                              </w:rPr>
                              <w:t>附件</w:t>
                            </w:r>
                            <w:proofErr w:type="gramStart"/>
                            <w:r>
                              <w:rPr>
                                <w:rFonts w:ascii="標楷體" w:eastAsia="標楷體" w:hAnsi="標楷體"/>
                                <w:lang w:eastAsia="zh-HK"/>
                              </w:rPr>
                              <w:t>三</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margin-left:-56.85pt;margin-top:10.5pt;width:56.6pt;height:34.3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" stroked="f">
                <v:textbox inset="0,0,0,0">
                  <w:txbxContent>
                    <w:p w:rsidR="00BB733C" w:rsidRDefault="00BB733C" w:rsidP="001D313A">
                      <w:pPr>
                        <w:pStyle w:val="a5"/>
                      </w:pPr>
                      <w:r>
                        <w:rPr>
                          <w:rFonts w:ascii="標楷體" w:eastAsia="標楷體" w:hAnsi="標楷體"/>
                          <w:lang w:eastAsia="zh-HK"/>
                        </w:rPr>
                        <w:t>附件</w:t>
                      </w:r>
                      <w:proofErr w:type="gramStart"/>
                      <w:r>
                        <w:rPr>
                          <w:rFonts w:ascii="標楷體" w:eastAsia="標楷體" w:hAnsi="標楷體"/>
                          <w:lang w:eastAsia="zh-HK"/>
                        </w:rPr>
                        <w:t>三</w:t>
                      </w:r>
                      <w:proofErr w:type="gramEnd"/>
                    </w:p>
                  </w:txbxContent>
                </v:textbox>
              </v:shape>
            </w:pict>
          </mc:Fallback>
        </mc:AlternateContent>
      </w:r>
      <w:r>
        <w:rPr>
          <w:rFonts w:ascii="標楷體" w:eastAsia="標楷體" w:hAnsi="標楷體"/>
          <w:sz w:val="36"/>
          <w:szCs w:val="36"/>
        </w:rPr>
        <w:t xml:space="preserve">     _______</w:t>
      </w:r>
      <w:r>
        <w:rPr>
          <w:rFonts w:ascii="標楷體" w:eastAsia="標楷體" w:hAnsi="標楷體"/>
          <w:b/>
          <w:sz w:val="36"/>
          <w:szCs w:val="36"/>
        </w:rPr>
        <w:t>年度○○縣（市）</w:t>
      </w:r>
      <w:r>
        <w:rPr>
          <w:rFonts w:ascii="標楷體" w:eastAsia="標楷體" w:hAnsi="標楷體"/>
          <w:b/>
          <w:sz w:val="36"/>
          <w:szCs w:val="36"/>
          <w:u w:val="single"/>
        </w:rPr>
        <w:t>○○○學校</w:t>
      </w:r>
    </w:p>
    <w:p w:rsidR="001D313A" w:rsidRDefault="001D313A" w:rsidP="001D313A">
      <w:pPr>
        <w:pStyle w:val="a5"/>
        <w:snapToGrid w:val="0"/>
        <w:jc w:val="center"/>
      </w:pPr>
      <w:r>
        <w:rPr>
          <w:rFonts w:ascii="標楷體" w:eastAsia="標楷體" w:hAnsi="標楷體" w:cs="標楷體"/>
          <w:b/>
          <w:sz w:val="36"/>
          <w:szCs w:val="36"/>
        </w:rPr>
        <w:t>修（整）建與新建運動場地及購置體育器材設備</w:t>
      </w:r>
    </w:p>
    <w:p w:rsidR="001D313A" w:rsidRDefault="001D313A" w:rsidP="001D313A">
      <w:pPr>
        <w:pStyle w:val="a5"/>
        <w:snapToGrid w:val="0"/>
        <w:jc w:val="center"/>
      </w:pPr>
      <w:r>
        <w:rPr>
          <w:rFonts w:ascii="標楷體" w:eastAsia="標楷體" w:hAnsi="標楷體"/>
          <w:b/>
          <w:sz w:val="36"/>
          <w:szCs w:val="36"/>
        </w:rPr>
        <w:t>申請計畫書</w:t>
      </w:r>
    </w:p>
    <w:p w:rsidR="001D313A" w:rsidRDefault="001D313A" w:rsidP="001D313A">
      <w:pPr>
        <w:pStyle w:val="a5"/>
        <w:snapToGrid w:val="0"/>
        <w:spacing w:before="180"/>
        <w:ind w:left="-154" w:right="-271"/>
        <w:jc w:val="center"/>
      </w:pPr>
      <w:proofErr w:type="gramStart"/>
      <w:r>
        <w:rPr>
          <w:rFonts w:eastAsia="標楷體"/>
          <w:sz w:val="26"/>
          <w:szCs w:val="26"/>
        </w:rPr>
        <w:t>（</w:t>
      </w:r>
      <w:proofErr w:type="gramEnd"/>
      <w:r>
        <w:rPr>
          <w:rFonts w:eastAsia="標楷體"/>
          <w:sz w:val="26"/>
          <w:szCs w:val="26"/>
        </w:rPr>
        <w:t>格式說明：各項標題</w:t>
      </w:r>
      <w:r>
        <w:rPr>
          <w:rFonts w:eastAsia="標楷體"/>
          <w:sz w:val="26"/>
          <w:szCs w:val="26"/>
        </w:rPr>
        <w:t>16</w:t>
      </w:r>
      <w:r>
        <w:rPr>
          <w:rFonts w:eastAsia="標楷體"/>
          <w:sz w:val="26"/>
          <w:szCs w:val="26"/>
        </w:rPr>
        <w:t>號字、內文</w:t>
      </w:r>
      <w:r>
        <w:rPr>
          <w:rFonts w:eastAsia="標楷體"/>
          <w:sz w:val="26"/>
          <w:szCs w:val="26"/>
        </w:rPr>
        <w:t>13</w:t>
      </w:r>
      <w:r>
        <w:rPr>
          <w:rFonts w:eastAsia="標楷體"/>
          <w:sz w:val="26"/>
          <w:szCs w:val="26"/>
        </w:rPr>
        <w:t>號字，標楷體</w:t>
      </w:r>
      <w:proofErr w:type="gramStart"/>
      <w:r>
        <w:rPr>
          <w:rFonts w:eastAsia="標楷體"/>
          <w:sz w:val="26"/>
          <w:szCs w:val="26"/>
        </w:rPr>
        <w:t>）</w:t>
      </w:r>
      <w:proofErr w:type="gramEnd"/>
    </w:p>
    <w:p w:rsidR="001D313A" w:rsidRDefault="001D313A" w:rsidP="001D313A">
      <w:pPr>
        <w:pStyle w:val="a5"/>
        <w:snapToGrid w:val="0"/>
        <w:spacing w:before="180"/>
      </w:pPr>
      <w:r>
        <w:rPr>
          <w:rFonts w:eastAsia="標楷體"/>
          <w:b/>
          <w:sz w:val="28"/>
          <w:szCs w:val="28"/>
          <w:highlight w:val="white"/>
        </w:rPr>
        <w:t>※</w:t>
      </w:r>
      <w:r>
        <w:rPr>
          <w:rFonts w:eastAsia="標楷體"/>
          <w:b/>
          <w:sz w:val="28"/>
          <w:szCs w:val="28"/>
          <w:highlight w:val="white"/>
        </w:rPr>
        <w:t>需求補助項目：</w:t>
      </w:r>
      <w:r>
        <w:rPr>
          <w:rFonts w:eastAsia="標楷體"/>
          <w:b/>
          <w:sz w:val="28"/>
          <w:szCs w:val="28"/>
          <w:u w:val="single"/>
        </w:rPr>
        <w:t xml:space="preserve">　　　　　　　　　　　　　　　　　　　　　　</w:t>
      </w:r>
    </w:p>
    <w:p w:rsidR="001D313A" w:rsidRDefault="001D313A" w:rsidP="001D313A">
      <w:pPr>
        <w:pStyle w:val="a5"/>
        <w:snapToGrid w:val="0"/>
        <w:spacing w:before="180"/>
        <w:ind w:left="2409" w:hanging="143"/>
      </w:pPr>
      <w:proofErr w:type="gramStart"/>
      <w:r>
        <w:rPr>
          <w:rFonts w:eastAsia="標楷體"/>
          <w:sz w:val="26"/>
          <w:szCs w:val="26"/>
        </w:rPr>
        <w:t>（註</w:t>
      </w:r>
      <w:proofErr w:type="gramEnd"/>
      <w:r>
        <w:rPr>
          <w:rFonts w:eastAsia="標楷體"/>
          <w:sz w:val="26"/>
          <w:szCs w:val="26"/>
        </w:rPr>
        <w:t>：工程應註明「運動場地名稱」，如辦理</w:t>
      </w:r>
      <w:r>
        <w:rPr>
          <w:rFonts w:eastAsia="標楷體"/>
          <w:sz w:val="26"/>
          <w:szCs w:val="26"/>
          <w:u w:val="single"/>
        </w:rPr>
        <w:t>○○</w:t>
      </w:r>
      <w:r>
        <w:rPr>
          <w:rFonts w:eastAsia="標楷體"/>
          <w:sz w:val="26"/>
          <w:szCs w:val="26"/>
          <w:u w:val="single"/>
        </w:rPr>
        <w:t>跑道</w:t>
      </w:r>
      <w:r>
        <w:rPr>
          <w:rFonts w:eastAsia="標楷體"/>
          <w:sz w:val="26"/>
          <w:szCs w:val="26"/>
        </w:rPr>
        <w:t>工程／購買</w:t>
      </w:r>
      <w:r>
        <w:rPr>
          <w:rFonts w:eastAsia="標楷體"/>
          <w:sz w:val="26"/>
          <w:szCs w:val="26"/>
        </w:rPr>
        <w:t>○○</w:t>
      </w:r>
      <w:r>
        <w:rPr>
          <w:rFonts w:eastAsia="標楷體"/>
          <w:sz w:val="26"/>
          <w:szCs w:val="26"/>
        </w:rPr>
        <w:t>體育器材設備等</w:t>
      </w:r>
      <w:proofErr w:type="gramStart"/>
      <w:r>
        <w:rPr>
          <w:rFonts w:eastAsia="標楷體"/>
          <w:sz w:val="26"/>
          <w:szCs w:val="26"/>
        </w:rPr>
        <w:t>）</w:t>
      </w:r>
      <w:proofErr w:type="gramEnd"/>
    </w:p>
    <w:p w:rsidR="001D313A" w:rsidRDefault="001D313A" w:rsidP="001D313A">
      <w:pPr>
        <w:pStyle w:val="a5"/>
        <w:snapToGrid w:val="0"/>
        <w:spacing w:before="108" w:line="340" w:lineRule="exact"/>
        <w:ind w:left="641" w:hanging="641"/>
      </w:pPr>
      <w:r>
        <w:rPr>
          <w:rFonts w:eastAsia="標楷體"/>
          <w:b/>
          <w:sz w:val="32"/>
          <w:szCs w:val="32"/>
        </w:rPr>
        <w:t>一、計畫目標：</w:t>
      </w:r>
      <w:proofErr w:type="gramStart"/>
      <w:r>
        <w:rPr>
          <w:rFonts w:eastAsia="標楷體"/>
          <w:sz w:val="26"/>
          <w:szCs w:val="26"/>
        </w:rPr>
        <w:t>（</w:t>
      </w:r>
      <w:proofErr w:type="gramEnd"/>
      <w:r>
        <w:rPr>
          <w:rFonts w:eastAsia="標楷體"/>
          <w:sz w:val="26"/>
          <w:szCs w:val="26"/>
        </w:rPr>
        <w:t>請條列說明，如：改善</w:t>
      </w:r>
      <w:r>
        <w:rPr>
          <w:rFonts w:eastAsia="標楷體"/>
          <w:sz w:val="26"/>
          <w:szCs w:val="26"/>
        </w:rPr>
        <w:t>○○</w:t>
      </w:r>
      <w:r>
        <w:rPr>
          <w:rFonts w:eastAsia="標楷體"/>
          <w:sz w:val="26"/>
          <w:szCs w:val="26"/>
        </w:rPr>
        <w:t>問題等</w:t>
      </w:r>
      <w:proofErr w:type="gramStart"/>
      <w:r>
        <w:rPr>
          <w:rFonts w:eastAsia="標楷體"/>
          <w:sz w:val="26"/>
          <w:szCs w:val="26"/>
        </w:rPr>
        <w:t>）</w:t>
      </w:r>
      <w:proofErr w:type="gramEnd"/>
    </w:p>
    <w:p w:rsidR="001D313A" w:rsidRDefault="001D313A" w:rsidP="001D313A">
      <w:pPr>
        <w:pStyle w:val="a5"/>
        <w:snapToGrid w:val="0"/>
        <w:spacing w:before="108" w:line="340" w:lineRule="exact"/>
      </w:pPr>
      <w:r>
        <w:rPr>
          <w:rFonts w:eastAsia="標楷體"/>
          <w:b/>
          <w:sz w:val="32"/>
          <w:szCs w:val="32"/>
        </w:rPr>
        <w:t>二、現況</w:t>
      </w:r>
      <w:r>
        <w:rPr>
          <w:rFonts w:eastAsia="標楷體"/>
          <w:b/>
          <w:sz w:val="32"/>
          <w:szCs w:val="32"/>
        </w:rPr>
        <w:t>/</w:t>
      </w:r>
      <w:r>
        <w:rPr>
          <w:rFonts w:eastAsia="標楷體"/>
          <w:b/>
          <w:sz w:val="32"/>
          <w:szCs w:val="32"/>
        </w:rPr>
        <w:t>問題分析：</w:t>
      </w:r>
      <w:r>
        <w:rPr>
          <w:rFonts w:eastAsia="標楷體"/>
          <w:sz w:val="26"/>
          <w:szCs w:val="26"/>
        </w:rPr>
        <w:t>（詳述申請經費之急迫性及必要性）</w:t>
      </w:r>
    </w:p>
    <w:p w:rsidR="001D313A" w:rsidRDefault="001D313A" w:rsidP="001D313A">
      <w:pPr>
        <w:pStyle w:val="a5"/>
        <w:snapToGrid w:val="0"/>
        <w:spacing w:before="108" w:line="340" w:lineRule="exact"/>
        <w:ind w:left="2268" w:hanging="2268"/>
      </w:pPr>
      <w:r>
        <w:rPr>
          <w:rFonts w:eastAsia="標楷體"/>
          <w:b/>
          <w:sz w:val="32"/>
          <w:szCs w:val="32"/>
        </w:rPr>
        <w:t>三、計畫內容：</w:t>
      </w:r>
      <w:proofErr w:type="gramStart"/>
      <w:r>
        <w:rPr>
          <w:rFonts w:eastAsia="標楷體"/>
          <w:sz w:val="26"/>
          <w:szCs w:val="26"/>
        </w:rPr>
        <w:t>（</w:t>
      </w:r>
      <w:proofErr w:type="gramEnd"/>
      <w:r>
        <w:rPr>
          <w:rFonts w:eastAsia="標楷體"/>
          <w:sz w:val="26"/>
          <w:szCs w:val="26"/>
        </w:rPr>
        <w:t>請敘明擬施作工項或購買體育器材設備之項目名稱、數量、使用地點及對象、用途等；申請硬體設備補助，應載明現有設備之耐用年限</w:t>
      </w:r>
      <w:proofErr w:type="gramStart"/>
      <w:r>
        <w:rPr>
          <w:rFonts w:eastAsia="標楷體"/>
          <w:sz w:val="26"/>
          <w:szCs w:val="26"/>
        </w:rPr>
        <w:t>）</w:t>
      </w:r>
      <w:proofErr w:type="gramEnd"/>
    </w:p>
    <w:p w:rsidR="001D313A" w:rsidRDefault="001D313A" w:rsidP="001D313A">
      <w:pPr>
        <w:pStyle w:val="a5"/>
        <w:snapToGrid w:val="0"/>
        <w:spacing w:before="108" w:line="340" w:lineRule="exact"/>
      </w:pPr>
      <w:r>
        <w:rPr>
          <w:rFonts w:eastAsia="標楷體"/>
          <w:b/>
          <w:sz w:val="32"/>
          <w:szCs w:val="32"/>
        </w:rPr>
        <w:t>四、執行期程：</w:t>
      </w:r>
      <w:r>
        <w:rPr>
          <w:rFonts w:eastAsia="標楷體"/>
          <w:sz w:val="26"/>
          <w:szCs w:val="26"/>
        </w:rPr>
        <w:t>（工程擬訂</w:t>
      </w:r>
      <w:r>
        <w:rPr>
          <w:rFonts w:eastAsia="標楷體"/>
          <w:sz w:val="26"/>
          <w:szCs w:val="26"/>
        </w:rPr>
        <w:t>1</w:t>
      </w:r>
      <w:r>
        <w:rPr>
          <w:rFonts w:eastAsia="標楷體"/>
          <w:sz w:val="26"/>
          <w:szCs w:val="26"/>
        </w:rPr>
        <w:t>年，器材約半年內完成）</w:t>
      </w:r>
    </w:p>
    <w:p w:rsidR="001D313A" w:rsidRDefault="001D313A" w:rsidP="001D313A">
      <w:pPr>
        <w:pStyle w:val="a5"/>
        <w:snapToGrid w:val="0"/>
        <w:spacing w:before="108" w:line="340" w:lineRule="exact"/>
        <w:ind w:firstLine="707"/>
      </w:pPr>
      <w:r>
        <w:rPr>
          <w:rFonts w:eastAsia="標楷體"/>
          <w:sz w:val="26"/>
          <w:szCs w:val="26"/>
        </w:rPr>
        <w:t>○</w:t>
      </w:r>
      <w:r>
        <w:rPr>
          <w:rFonts w:eastAsia="標楷體"/>
          <w:sz w:val="26"/>
          <w:szCs w:val="26"/>
        </w:rPr>
        <w:t>年</w:t>
      </w:r>
      <w:r>
        <w:rPr>
          <w:rFonts w:eastAsia="標楷體"/>
          <w:sz w:val="26"/>
          <w:szCs w:val="26"/>
        </w:rPr>
        <w:t>○</w:t>
      </w:r>
      <w:r>
        <w:rPr>
          <w:rFonts w:eastAsia="標楷體"/>
          <w:sz w:val="26"/>
          <w:szCs w:val="26"/>
        </w:rPr>
        <w:t>月</w:t>
      </w:r>
      <w:r>
        <w:rPr>
          <w:rFonts w:eastAsia="標楷體"/>
          <w:sz w:val="26"/>
          <w:szCs w:val="26"/>
        </w:rPr>
        <w:t>○</w:t>
      </w:r>
      <w:r>
        <w:rPr>
          <w:rFonts w:eastAsia="標楷體"/>
          <w:sz w:val="26"/>
          <w:szCs w:val="26"/>
        </w:rPr>
        <w:t>日起至</w:t>
      </w:r>
      <w:r>
        <w:rPr>
          <w:rFonts w:eastAsia="標楷體"/>
          <w:sz w:val="26"/>
          <w:szCs w:val="26"/>
        </w:rPr>
        <w:t>○</w:t>
      </w:r>
      <w:r>
        <w:rPr>
          <w:rFonts w:eastAsia="標楷體"/>
          <w:sz w:val="26"/>
          <w:szCs w:val="26"/>
        </w:rPr>
        <w:t>年</w:t>
      </w:r>
      <w:r>
        <w:rPr>
          <w:rFonts w:eastAsia="標楷體"/>
          <w:sz w:val="26"/>
          <w:szCs w:val="26"/>
        </w:rPr>
        <w:t>○</w:t>
      </w:r>
      <w:r>
        <w:rPr>
          <w:rFonts w:eastAsia="標楷體"/>
          <w:sz w:val="26"/>
          <w:szCs w:val="26"/>
        </w:rPr>
        <w:t>月</w:t>
      </w:r>
      <w:r>
        <w:rPr>
          <w:rFonts w:eastAsia="標楷體"/>
          <w:sz w:val="26"/>
          <w:szCs w:val="26"/>
        </w:rPr>
        <w:t>○</w:t>
      </w:r>
      <w:r>
        <w:rPr>
          <w:rFonts w:eastAsia="標楷體"/>
          <w:sz w:val="26"/>
          <w:szCs w:val="26"/>
        </w:rPr>
        <w:t>日止。</w:t>
      </w:r>
    </w:p>
    <w:p w:rsidR="001D313A" w:rsidRDefault="001D313A" w:rsidP="001D313A">
      <w:pPr>
        <w:pStyle w:val="a5"/>
        <w:snapToGrid w:val="0"/>
        <w:spacing w:before="108" w:after="180" w:line="340" w:lineRule="exact"/>
      </w:pPr>
      <w:r>
        <w:rPr>
          <w:rFonts w:eastAsia="標楷體"/>
          <w:b/>
          <w:sz w:val="32"/>
          <w:szCs w:val="32"/>
        </w:rPr>
        <w:t>五、預定進度：</w:t>
      </w:r>
    </w:p>
    <w:tbl>
      <w:tblPr>
        <w:tblW w:w="0" w:type="auto"/>
        <w:tblInd w:w="-527" w:type="dxa"/>
        <w:tblLayout w:type="fixed"/>
        <w:tblLook w:val="0000" w:firstRow="0" w:lastRow="0" w:firstColumn="0" w:lastColumn="0" w:noHBand="0" w:noVBand="0"/>
      </w:tblPr>
      <w:tblGrid>
        <w:gridCol w:w="1772"/>
        <w:gridCol w:w="1772"/>
        <w:gridCol w:w="1772"/>
        <w:gridCol w:w="1772"/>
        <w:gridCol w:w="2889"/>
      </w:tblGrid>
      <w:tr w:rsidR="001D313A" w:rsidTr="000821AA">
        <w:tc>
          <w:tcPr>
            <w:tcW w:w="1772" w:type="dxa"/>
            <w:tcBorders>
              <w:top w:val="single" w:sz="12" w:space="0" w:color="000000"/>
              <w:left w:val="single" w:sz="12" w:space="0" w:color="000000"/>
              <w:bottom w:val="single" w:sz="8" w:space="0" w:color="000000"/>
              <w:right w:val="single" w:sz="8" w:space="0" w:color="000000"/>
            </w:tcBorders>
            <w:shd w:val="clear" w:color="auto" w:fill="D9D9D9"/>
            <w:vAlign w:val="center"/>
          </w:tcPr>
          <w:p w:rsidR="001D313A" w:rsidRDefault="001D313A" w:rsidP="000821AA">
            <w:pPr>
              <w:pStyle w:val="a5"/>
              <w:snapToGrid w:val="0"/>
              <w:jc w:val="center"/>
            </w:pPr>
            <w:r>
              <w:rPr>
                <w:rFonts w:eastAsia="標楷體"/>
                <w:b/>
                <w:bCs/>
                <w:sz w:val="26"/>
                <w:szCs w:val="26"/>
              </w:rPr>
              <w:t>時間</w:t>
            </w:r>
          </w:p>
        </w:tc>
        <w:tc>
          <w:tcPr>
            <w:tcW w:w="1772"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snapToGrid w:val="0"/>
              <w:ind w:left="-103" w:right="-108"/>
              <w:jc w:val="center"/>
            </w:pPr>
            <w:r>
              <w:rPr>
                <w:rFonts w:eastAsia="標楷體"/>
                <w:b/>
                <w:sz w:val="26"/>
                <w:szCs w:val="26"/>
              </w:rPr>
              <w:t>需執行天數</w:t>
            </w:r>
          </w:p>
          <w:p w:rsidR="001D313A" w:rsidRDefault="001D313A" w:rsidP="000821AA">
            <w:pPr>
              <w:pStyle w:val="a5"/>
              <w:snapToGrid w:val="0"/>
              <w:ind w:left="-103" w:right="-108"/>
              <w:jc w:val="center"/>
            </w:pPr>
            <w:r>
              <w:rPr>
                <w:rFonts w:eastAsia="標楷體"/>
                <w:sz w:val="26"/>
                <w:szCs w:val="26"/>
              </w:rPr>
              <w:t>（包括例假日）</w:t>
            </w:r>
          </w:p>
        </w:tc>
        <w:tc>
          <w:tcPr>
            <w:tcW w:w="1772"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bCs/>
                <w:sz w:val="26"/>
                <w:szCs w:val="26"/>
              </w:rPr>
              <w:t>累計預定</w:t>
            </w:r>
            <w:r>
              <w:rPr>
                <w:rFonts w:eastAsia="標楷體"/>
                <w:b/>
                <w:sz w:val="26"/>
                <w:szCs w:val="26"/>
              </w:rPr>
              <w:t>進度</w:t>
            </w:r>
            <w:r>
              <w:rPr>
                <w:rFonts w:eastAsia="標楷體"/>
                <w:sz w:val="26"/>
                <w:szCs w:val="26"/>
              </w:rPr>
              <w:t>（％）</w:t>
            </w:r>
          </w:p>
        </w:tc>
        <w:tc>
          <w:tcPr>
            <w:tcW w:w="1772"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bCs/>
                <w:sz w:val="26"/>
                <w:szCs w:val="26"/>
              </w:rPr>
              <w:t>累計預定</w:t>
            </w:r>
            <w:r>
              <w:rPr>
                <w:rFonts w:eastAsia="標楷體"/>
                <w:b/>
                <w:sz w:val="26"/>
                <w:szCs w:val="26"/>
              </w:rPr>
              <w:t>支用</w:t>
            </w:r>
            <w:r>
              <w:rPr>
                <w:rFonts w:eastAsia="標楷體"/>
                <w:sz w:val="26"/>
                <w:szCs w:val="26"/>
              </w:rPr>
              <w:t>（新臺幣</w:t>
            </w:r>
            <w:r>
              <w:rPr>
                <w:rFonts w:eastAsia="標楷體"/>
                <w:sz w:val="26"/>
                <w:szCs w:val="26"/>
              </w:rPr>
              <w:t>/</w:t>
            </w:r>
            <w:r>
              <w:rPr>
                <w:rFonts w:eastAsia="標楷體"/>
                <w:sz w:val="26"/>
                <w:szCs w:val="26"/>
              </w:rPr>
              <w:t>元）</w:t>
            </w:r>
          </w:p>
        </w:tc>
        <w:tc>
          <w:tcPr>
            <w:tcW w:w="2889" w:type="dxa"/>
            <w:tcBorders>
              <w:top w:val="single" w:sz="12" w:space="0" w:color="000000"/>
              <w:left w:val="single" w:sz="8" w:space="0" w:color="000000"/>
              <w:bottom w:val="single" w:sz="8" w:space="0" w:color="000000"/>
              <w:right w:val="single" w:sz="12" w:space="0" w:color="000000"/>
            </w:tcBorders>
            <w:shd w:val="clear" w:color="auto" w:fill="D9D9D9"/>
            <w:vAlign w:val="center"/>
          </w:tcPr>
          <w:p w:rsidR="001D313A" w:rsidRDefault="001D313A" w:rsidP="000821AA">
            <w:pPr>
              <w:pStyle w:val="a5"/>
              <w:snapToGrid w:val="0"/>
              <w:jc w:val="center"/>
            </w:pPr>
            <w:r>
              <w:rPr>
                <w:rFonts w:eastAsia="標楷體"/>
                <w:b/>
                <w:sz w:val="26"/>
                <w:szCs w:val="26"/>
              </w:rPr>
              <w:t>關鍵查核點</w:t>
            </w:r>
            <w:r>
              <w:rPr>
                <w:rFonts w:eastAsia="標楷體"/>
                <w:sz w:val="26"/>
                <w:szCs w:val="26"/>
              </w:rPr>
              <w:t>（名稱）</w:t>
            </w:r>
          </w:p>
        </w:tc>
      </w:tr>
      <w:tr w:rsidR="001D313A" w:rsidTr="000821AA">
        <w:trPr>
          <w:trHeight w:val="357"/>
        </w:trPr>
        <w:tc>
          <w:tcPr>
            <w:tcW w:w="1772"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center"/>
            </w:pPr>
            <w:r>
              <w:rPr>
                <w:rFonts w:eastAsia="標楷體"/>
                <w:sz w:val="26"/>
                <w:szCs w:val="26"/>
              </w:rPr>
              <w:t>年　月　日</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eastAsia="標楷體"/>
                <w:sz w:val="26"/>
                <w:szCs w:val="26"/>
              </w:rPr>
            </w:pP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eastAsia="標楷體"/>
                <w:sz w:val="26"/>
                <w:szCs w:val="26"/>
              </w:rPr>
            </w:pP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eastAsia="標楷體"/>
                <w:sz w:val="26"/>
                <w:szCs w:val="26"/>
              </w:rPr>
            </w:pPr>
          </w:p>
        </w:tc>
        <w:tc>
          <w:tcPr>
            <w:tcW w:w="2889"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eastAsia="標楷體"/>
                <w:sz w:val="26"/>
                <w:szCs w:val="26"/>
              </w:rPr>
              <w:t>如：標案公告上網</w:t>
            </w:r>
            <w:r>
              <w:rPr>
                <w:rFonts w:eastAsia="標楷體"/>
                <w:sz w:val="26"/>
                <w:szCs w:val="26"/>
              </w:rPr>
              <w:t xml:space="preserve"> </w:t>
            </w:r>
          </w:p>
        </w:tc>
      </w:tr>
      <w:tr w:rsidR="001D313A" w:rsidTr="000821AA">
        <w:trPr>
          <w:trHeight w:val="357"/>
        </w:trPr>
        <w:tc>
          <w:tcPr>
            <w:tcW w:w="1772"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center"/>
            </w:pPr>
            <w:r>
              <w:rPr>
                <w:rFonts w:eastAsia="標楷體"/>
                <w:sz w:val="26"/>
                <w:szCs w:val="26"/>
              </w:rPr>
              <w:t>年　月　日</w:t>
            </w: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eastAsia="標楷體"/>
                <w:sz w:val="26"/>
                <w:szCs w:val="26"/>
              </w:rPr>
            </w:pP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eastAsia="標楷體"/>
                <w:sz w:val="26"/>
                <w:szCs w:val="26"/>
              </w:rPr>
            </w:pPr>
          </w:p>
        </w:tc>
        <w:tc>
          <w:tcPr>
            <w:tcW w:w="1772"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eastAsia="標楷體"/>
                <w:sz w:val="26"/>
                <w:szCs w:val="26"/>
              </w:rPr>
            </w:pPr>
          </w:p>
        </w:tc>
        <w:tc>
          <w:tcPr>
            <w:tcW w:w="2889"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ind w:left="551" w:hanging="551"/>
            </w:pPr>
            <w:r>
              <w:rPr>
                <w:rFonts w:eastAsia="標楷體"/>
                <w:sz w:val="26"/>
                <w:szCs w:val="26"/>
              </w:rPr>
              <w:t>如：完成工程發包（或財物採購）</w:t>
            </w:r>
          </w:p>
        </w:tc>
      </w:tr>
      <w:tr w:rsidR="001D313A" w:rsidTr="000821AA">
        <w:trPr>
          <w:trHeight w:val="357"/>
        </w:trPr>
        <w:tc>
          <w:tcPr>
            <w:tcW w:w="1772" w:type="dxa"/>
            <w:tcBorders>
              <w:top w:val="single" w:sz="8" w:space="0" w:color="000000"/>
              <w:left w:val="single" w:sz="12" w:space="0" w:color="000000"/>
              <w:bottom w:val="single" w:sz="12" w:space="0" w:color="000000"/>
              <w:right w:val="single" w:sz="8" w:space="0" w:color="000000"/>
            </w:tcBorders>
            <w:shd w:val="clear" w:color="auto" w:fill="auto"/>
          </w:tcPr>
          <w:p w:rsidR="001D313A" w:rsidRDefault="001D313A" w:rsidP="000821AA">
            <w:pPr>
              <w:pStyle w:val="a5"/>
              <w:snapToGrid w:val="0"/>
              <w:jc w:val="center"/>
            </w:pPr>
            <w:r>
              <w:rPr>
                <w:rFonts w:eastAsia="標楷體"/>
                <w:sz w:val="26"/>
                <w:szCs w:val="26"/>
              </w:rPr>
              <w:t>年　月　日</w:t>
            </w:r>
          </w:p>
        </w:tc>
        <w:tc>
          <w:tcPr>
            <w:tcW w:w="1772" w:type="dxa"/>
            <w:tcBorders>
              <w:top w:val="single" w:sz="8" w:space="0" w:color="000000"/>
              <w:left w:val="single" w:sz="8" w:space="0" w:color="000000"/>
              <w:bottom w:val="single" w:sz="12" w:space="0" w:color="000000"/>
              <w:right w:val="single" w:sz="8" w:space="0" w:color="000000"/>
            </w:tcBorders>
            <w:shd w:val="clear" w:color="auto" w:fill="auto"/>
          </w:tcPr>
          <w:p w:rsidR="001D313A" w:rsidRDefault="001D313A" w:rsidP="000821AA">
            <w:pPr>
              <w:pStyle w:val="a5"/>
              <w:snapToGrid w:val="0"/>
              <w:jc w:val="center"/>
              <w:rPr>
                <w:rFonts w:eastAsia="標楷體"/>
                <w:sz w:val="26"/>
                <w:szCs w:val="26"/>
              </w:rPr>
            </w:pPr>
          </w:p>
        </w:tc>
        <w:tc>
          <w:tcPr>
            <w:tcW w:w="1772" w:type="dxa"/>
            <w:tcBorders>
              <w:top w:val="single" w:sz="8" w:space="0" w:color="000000"/>
              <w:left w:val="single" w:sz="8" w:space="0" w:color="000000"/>
              <w:bottom w:val="single" w:sz="12" w:space="0" w:color="000000"/>
              <w:right w:val="single" w:sz="8" w:space="0" w:color="000000"/>
            </w:tcBorders>
            <w:shd w:val="clear" w:color="auto" w:fill="auto"/>
          </w:tcPr>
          <w:p w:rsidR="001D313A" w:rsidRDefault="001D313A" w:rsidP="000821AA">
            <w:pPr>
              <w:pStyle w:val="a5"/>
              <w:snapToGrid w:val="0"/>
              <w:jc w:val="center"/>
              <w:rPr>
                <w:rFonts w:eastAsia="標楷體"/>
                <w:sz w:val="26"/>
                <w:szCs w:val="26"/>
              </w:rPr>
            </w:pPr>
          </w:p>
        </w:tc>
        <w:tc>
          <w:tcPr>
            <w:tcW w:w="1772" w:type="dxa"/>
            <w:tcBorders>
              <w:top w:val="single" w:sz="8" w:space="0" w:color="000000"/>
              <w:left w:val="single" w:sz="8" w:space="0" w:color="000000"/>
              <w:bottom w:val="single" w:sz="12" w:space="0" w:color="000000"/>
              <w:right w:val="single" w:sz="8" w:space="0" w:color="000000"/>
            </w:tcBorders>
            <w:shd w:val="clear" w:color="auto" w:fill="auto"/>
          </w:tcPr>
          <w:p w:rsidR="001D313A" w:rsidRDefault="001D313A" w:rsidP="000821AA">
            <w:pPr>
              <w:pStyle w:val="a5"/>
              <w:snapToGrid w:val="0"/>
              <w:jc w:val="center"/>
              <w:rPr>
                <w:rFonts w:eastAsia="標楷體"/>
                <w:sz w:val="26"/>
                <w:szCs w:val="26"/>
              </w:rPr>
            </w:pPr>
          </w:p>
        </w:tc>
        <w:tc>
          <w:tcPr>
            <w:tcW w:w="2889" w:type="dxa"/>
            <w:tcBorders>
              <w:top w:val="single" w:sz="8" w:space="0" w:color="000000"/>
              <w:left w:val="single" w:sz="8" w:space="0" w:color="000000"/>
              <w:bottom w:val="single" w:sz="12" w:space="0" w:color="000000"/>
              <w:right w:val="single" w:sz="12" w:space="0" w:color="000000"/>
            </w:tcBorders>
            <w:shd w:val="clear" w:color="auto" w:fill="auto"/>
          </w:tcPr>
          <w:p w:rsidR="001D313A" w:rsidRDefault="001D313A" w:rsidP="000821AA">
            <w:pPr>
              <w:pStyle w:val="a5"/>
              <w:snapToGrid w:val="0"/>
            </w:pPr>
            <w:r>
              <w:rPr>
                <w:rFonts w:eastAsia="標楷體"/>
                <w:sz w:val="26"/>
                <w:szCs w:val="26"/>
              </w:rPr>
              <w:t>如：竣工（或執行完成）</w:t>
            </w:r>
          </w:p>
        </w:tc>
      </w:tr>
    </w:tbl>
    <w:p w:rsidR="001D313A" w:rsidRDefault="001D313A" w:rsidP="001D313A">
      <w:pPr>
        <w:pStyle w:val="a5"/>
        <w:snapToGrid w:val="0"/>
        <w:spacing w:before="108"/>
      </w:pPr>
      <w:r>
        <w:rPr>
          <w:rFonts w:eastAsia="標楷體"/>
          <w:sz w:val="26"/>
          <w:szCs w:val="26"/>
        </w:rPr>
        <w:t>（不足欄位請自行增列）</w:t>
      </w:r>
    </w:p>
    <w:p w:rsidR="001D313A" w:rsidRDefault="001D313A" w:rsidP="001D313A">
      <w:pPr>
        <w:pStyle w:val="a5"/>
        <w:snapToGrid w:val="0"/>
        <w:spacing w:before="108"/>
      </w:pPr>
      <w:r>
        <w:rPr>
          <w:rFonts w:eastAsia="標楷體"/>
          <w:b/>
          <w:sz w:val="32"/>
          <w:szCs w:val="32"/>
        </w:rPr>
        <w:t>六、預期成效：</w:t>
      </w:r>
      <w:r>
        <w:rPr>
          <w:rFonts w:eastAsia="標楷體"/>
          <w:sz w:val="26"/>
          <w:szCs w:val="26"/>
        </w:rPr>
        <w:t>（詳述可具體提升及改善體育教學品質之處）</w:t>
      </w:r>
    </w:p>
    <w:p w:rsidR="001D313A" w:rsidRDefault="001D313A" w:rsidP="001D313A">
      <w:pPr>
        <w:pStyle w:val="a5"/>
        <w:snapToGrid w:val="0"/>
        <w:spacing w:before="180" w:after="108"/>
      </w:pPr>
      <w:r>
        <w:rPr>
          <w:rFonts w:eastAsia="標楷體"/>
          <w:b/>
          <w:sz w:val="32"/>
          <w:szCs w:val="32"/>
        </w:rPr>
        <w:t>七、辦理單位與人員：</w:t>
      </w:r>
    </w:p>
    <w:tbl>
      <w:tblPr>
        <w:tblW w:w="0" w:type="auto"/>
        <w:tblInd w:w="-527" w:type="dxa"/>
        <w:tblLayout w:type="fixed"/>
        <w:tblLook w:val="0000" w:firstRow="0" w:lastRow="0" w:firstColumn="0" w:lastColumn="0" w:noHBand="0" w:noVBand="0"/>
      </w:tblPr>
      <w:tblGrid>
        <w:gridCol w:w="1418"/>
        <w:gridCol w:w="1985"/>
        <w:gridCol w:w="1417"/>
        <w:gridCol w:w="3119"/>
        <w:gridCol w:w="1984"/>
      </w:tblGrid>
      <w:tr w:rsidR="001D313A" w:rsidTr="000821AA">
        <w:trPr>
          <w:trHeight w:val="357"/>
        </w:trPr>
        <w:tc>
          <w:tcPr>
            <w:tcW w:w="1418" w:type="dxa"/>
            <w:tcBorders>
              <w:top w:val="single" w:sz="12" w:space="0" w:color="000000"/>
              <w:left w:val="single" w:sz="12"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rPr>
              <w:t>姓名</w:t>
            </w:r>
          </w:p>
        </w:tc>
        <w:tc>
          <w:tcPr>
            <w:tcW w:w="1985"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rPr>
              <w:t>單位</w:t>
            </w:r>
          </w:p>
        </w:tc>
        <w:tc>
          <w:tcPr>
            <w:tcW w:w="1417"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rPr>
              <w:t>職稱</w:t>
            </w:r>
          </w:p>
        </w:tc>
        <w:tc>
          <w:tcPr>
            <w:tcW w:w="3119"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rPr>
              <w:t>電子信箱</w:t>
            </w:r>
          </w:p>
        </w:tc>
        <w:tc>
          <w:tcPr>
            <w:tcW w:w="1984" w:type="dxa"/>
            <w:tcBorders>
              <w:top w:val="single" w:sz="12" w:space="0" w:color="000000"/>
              <w:left w:val="single" w:sz="8" w:space="0" w:color="000000"/>
              <w:bottom w:val="single" w:sz="8" w:space="0" w:color="000000"/>
              <w:right w:val="single" w:sz="12" w:space="0" w:color="000000"/>
            </w:tcBorders>
            <w:shd w:val="clear" w:color="auto" w:fill="D9D9D9"/>
          </w:tcPr>
          <w:p w:rsidR="001D313A" w:rsidRDefault="001D313A" w:rsidP="000821AA">
            <w:pPr>
              <w:pStyle w:val="a5"/>
              <w:snapToGrid w:val="0"/>
              <w:jc w:val="center"/>
            </w:pPr>
            <w:r>
              <w:rPr>
                <w:rFonts w:eastAsia="標楷體"/>
                <w:b/>
              </w:rPr>
              <w:t>聯絡電話</w:t>
            </w:r>
          </w:p>
        </w:tc>
      </w:tr>
      <w:tr w:rsidR="001D313A" w:rsidTr="000821AA">
        <w:trPr>
          <w:trHeight w:val="357"/>
        </w:trPr>
        <w:tc>
          <w:tcPr>
            <w:tcW w:w="1418" w:type="dxa"/>
            <w:tcBorders>
              <w:top w:val="single" w:sz="8" w:space="0" w:color="000000"/>
              <w:left w:val="single" w:sz="12"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both"/>
              <w:rPr>
                <w:rFonts w:eastAsia="標楷體"/>
              </w:rPr>
            </w:pPr>
          </w:p>
        </w:tc>
        <w:tc>
          <w:tcPr>
            <w:tcW w:w="198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both"/>
              <w:rPr>
                <w:rFonts w:eastAsia="標楷體"/>
              </w:rPr>
            </w:pP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both"/>
              <w:rPr>
                <w:rFonts w:eastAsia="標楷體"/>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both"/>
              <w:rPr>
                <w:rFonts w:eastAsia="標楷體"/>
              </w:rPr>
            </w:pPr>
          </w:p>
        </w:tc>
        <w:tc>
          <w:tcPr>
            <w:tcW w:w="1984" w:type="dxa"/>
            <w:tcBorders>
              <w:top w:val="single" w:sz="8" w:space="0" w:color="000000"/>
              <w:left w:val="single" w:sz="8" w:space="0" w:color="000000"/>
              <w:bottom w:val="single" w:sz="8" w:space="0" w:color="000000"/>
              <w:right w:val="single" w:sz="12" w:space="0" w:color="000000"/>
            </w:tcBorders>
            <w:shd w:val="clear" w:color="auto" w:fill="auto"/>
            <w:vAlign w:val="center"/>
          </w:tcPr>
          <w:p w:rsidR="001D313A" w:rsidRDefault="001D313A" w:rsidP="000821AA">
            <w:pPr>
              <w:pStyle w:val="a5"/>
              <w:snapToGrid w:val="0"/>
              <w:jc w:val="both"/>
              <w:rPr>
                <w:rFonts w:eastAsia="標楷體"/>
              </w:rPr>
            </w:pPr>
          </w:p>
        </w:tc>
      </w:tr>
      <w:tr w:rsidR="001D313A" w:rsidTr="000821AA">
        <w:trPr>
          <w:trHeight w:val="357"/>
        </w:trPr>
        <w:tc>
          <w:tcPr>
            <w:tcW w:w="1418" w:type="dxa"/>
            <w:tcBorders>
              <w:top w:val="single" w:sz="8" w:space="0" w:color="000000"/>
              <w:left w:val="single" w:sz="12" w:space="0" w:color="000000"/>
              <w:bottom w:val="single" w:sz="12" w:space="0" w:color="000000"/>
              <w:right w:val="single" w:sz="8" w:space="0" w:color="000000"/>
            </w:tcBorders>
            <w:shd w:val="clear" w:color="auto" w:fill="auto"/>
            <w:vAlign w:val="center"/>
          </w:tcPr>
          <w:p w:rsidR="001D313A" w:rsidRDefault="001D313A" w:rsidP="000821AA">
            <w:pPr>
              <w:pStyle w:val="a5"/>
              <w:snapToGrid w:val="0"/>
              <w:jc w:val="both"/>
              <w:rPr>
                <w:rFonts w:eastAsia="標楷體"/>
              </w:rPr>
            </w:pPr>
          </w:p>
        </w:tc>
        <w:tc>
          <w:tcPr>
            <w:tcW w:w="1985" w:type="dxa"/>
            <w:tcBorders>
              <w:top w:val="single" w:sz="8" w:space="0" w:color="000000"/>
              <w:left w:val="single" w:sz="8" w:space="0" w:color="000000"/>
              <w:bottom w:val="single" w:sz="12" w:space="0" w:color="000000"/>
              <w:right w:val="single" w:sz="8" w:space="0" w:color="000000"/>
            </w:tcBorders>
            <w:shd w:val="clear" w:color="auto" w:fill="auto"/>
            <w:vAlign w:val="center"/>
          </w:tcPr>
          <w:p w:rsidR="001D313A" w:rsidRDefault="001D313A" w:rsidP="000821AA">
            <w:pPr>
              <w:pStyle w:val="a5"/>
              <w:snapToGrid w:val="0"/>
              <w:jc w:val="both"/>
              <w:rPr>
                <w:rFonts w:eastAsia="標楷體"/>
              </w:rPr>
            </w:pPr>
          </w:p>
        </w:tc>
        <w:tc>
          <w:tcPr>
            <w:tcW w:w="1417" w:type="dxa"/>
            <w:tcBorders>
              <w:top w:val="single" w:sz="8" w:space="0" w:color="000000"/>
              <w:left w:val="single" w:sz="8" w:space="0" w:color="000000"/>
              <w:bottom w:val="single" w:sz="12" w:space="0" w:color="000000"/>
              <w:right w:val="single" w:sz="8" w:space="0" w:color="000000"/>
            </w:tcBorders>
            <w:shd w:val="clear" w:color="auto" w:fill="auto"/>
            <w:vAlign w:val="center"/>
          </w:tcPr>
          <w:p w:rsidR="001D313A" w:rsidRDefault="001D313A" w:rsidP="000821AA">
            <w:pPr>
              <w:pStyle w:val="a5"/>
              <w:snapToGrid w:val="0"/>
              <w:jc w:val="both"/>
              <w:rPr>
                <w:rFonts w:eastAsia="標楷體"/>
              </w:rPr>
            </w:pPr>
          </w:p>
        </w:tc>
        <w:tc>
          <w:tcPr>
            <w:tcW w:w="3119" w:type="dxa"/>
            <w:tcBorders>
              <w:top w:val="single" w:sz="8" w:space="0" w:color="000000"/>
              <w:left w:val="single" w:sz="8" w:space="0" w:color="000000"/>
              <w:bottom w:val="single" w:sz="12" w:space="0" w:color="000000"/>
              <w:right w:val="single" w:sz="8" w:space="0" w:color="000000"/>
            </w:tcBorders>
            <w:shd w:val="clear" w:color="auto" w:fill="auto"/>
            <w:vAlign w:val="center"/>
          </w:tcPr>
          <w:p w:rsidR="001D313A" w:rsidRDefault="001D313A" w:rsidP="000821AA">
            <w:pPr>
              <w:pStyle w:val="a5"/>
              <w:snapToGrid w:val="0"/>
              <w:jc w:val="both"/>
              <w:rPr>
                <w:rFonts w:eastAsia="標楷體"/>
              </w:rPr>
            </w:pPr>
          </w:p>
        </w:tc>
        <w:tc>
          <w:tcPr>
            <w:tcW w:w="1984" w:type="dxa"/>
            <w:tcBorders>
              <w:top w:val="single" w:sz="8" w:space="0" w:color="000000"/>
              <w:left w:val="single" w:sz="8" w:space="0" w:color="000000"/>
              <w:bottom w:val="single" w:sz="12" w:space="0" w:color="000000"/>
              <w:right w:val="single" w:sz="12" w:space="0" w:color="000000"/>
            </w:tcBorders>
            <w:shd w:val="clear" w:color="auto" w:fill="auto"/>
            <w:vAlign w:val="center"/>
          </w:tcPr>
          <w:p w:rsidR="001D313A" w:rsidRDefault="001D313A" w:rsidP="000821AA">
            <w:pPr>
              <w:pStyle w:val="a5"/>
              <w:snapToGrid w:val="0"/>
              <w:jc w:val="both"/>
              <w:rPr>
                <w:rFonts w:eastAsia="標楷體"/>
              </w:rPr>
            </w:pPr>
          </w:p>
        </w:tc>
      </w:tr>
    </w:tbl>
    <w:p w:rsidR="001D313A" w:rsidRDefault="001D313A" w:rsidP="001D313A">
      <w:pPr>
        <w:pStyle w:val="a5"/>
        <w:snapToGrid w:val="0"/>
        <w:spacing w:before="108"/>
      </w:pPr>
      <w:r>
        <w:rPr>
          <w:rFonts w:eastAsia="標楷體"/>
          <w:sz w:val="26"/>
          <w:szCs w:val="26"/>
        </w:rPr>
        <w:t>（不足欄位請自行增列）</w:t>
      </w:r>
    </w:p>
    <w:p w:rsidR="001D313A" w:rsidRDefault="001D313A" w:rsidP="001D313A">
      <w:pPr>
        <w:pStyle w:val="a5"/>
        <w:snapToGrid w:val="0"/>
        <w:spacing w:before="180" w:after="180"/>
      </w:pPr>
      <w:r>
        <w:rPr>
          <w:rFonts w:eastAsia="標楷體"/>
          <w:b/>
          <w:sz w:val="32"/>
          <w:szCs w:val="32"/>
        </w:rPr>
        <w:t>八、經費預算</w:t>
      </w:r>
    </w:p>
    <w:p w:rsidR="001D313A" w:rsidRDefault="001D313A" w:rsidP="001D313A">
      <w:pPr>
        <w:pStyle w:val="a5"/>
        <w:snapToGrid w:val="0"/>
        <w:spacing w:before="180" w:after="180"/>
      </w:pPr>
      <w:r>
        <w:rPr>
          <w:rFonts w:eastAsia="標楷體"/>
          <w:b/>
          <w:sz w:val="28"/>
          <w:szCs w:val="28"/>
        </w:rPr>
        <w:lastRenderedPageBreak/>
        <w:t>（一）學校提報預算需求</w:t>
      </w:r>
      <w:proofErr w:type="gramStart"/>
      <w:r>
        <w:rPr>
          <w:rFonts w:eastAsia="標楷體"/>
          <w:sz w:val="26"/>
          <w:szCs w:val="26"/>
        </w:rPr>
        <w:t>（</w:t>
      </w:r>
      <w:proofErr w:type="gramEnd"/>
      <w:r>
        <w:rPr>
          <w:rFonts w:eastAsia="標楷體"/>
          <w:sz w:val="26"/>
          <w:szCs w:val="26"/>
        </w:rPr>
        <w:t>單位：新臺幣</w:t>
      </w:r>
      <w:r>
        <w:rPr>
          <w:rFonts w:eastAsia="標楷體"/>
          <w:sz w:val="26"/>
          <w:szCs w:val="26"/>
        </w:rPr>
        <w:t>/</w:t>
      </w:r>
      <w:r>
        <w:rPr>
          <w:rFonts w:eastAsia="標楷體"/>
          <w:sz w:val="26"/>
          <w:szCs w:val="26"/>
        </w:rPr>
        <w:t>元</w:t>
      </w:r>
      <w:proofErr w:type="gramStart"/>
      <w:r>
        <w:rPr>
          <w:rFonts w:eastAsia="標楷體"/>
          <w:sz w:val="26"/>
          <w:szCs w:val="26"/>
        </w:rPr>
        <w:t>）</w:t>
      </w:r>
      <w:proofErr w:type="gramEnd"/>
    </w:p>
    <w:tbl>
      <w:tblPr>
        <w:tblpPr w:leftFromText="180" w:rightFromText="180" w:vertAnchor="page" w:horzAnchor="margin" w:tblpXSpec="center" w:tblpY="1771"/>
        <w:tblW w:w="10009" w:type="dxa"/>
        <w:tblLayout w:type="fixed"/>
        <w:tblCellMar>
          <w:left w:w="28" w:type="dxa"/>
          <w:right w:w="28" w:type="dxa"/>
        </w:tblCellMar>
        <w:tblLook w:val="0000" w:firstRow="0" w:lastRow="0" w:firstColumn="0" w:lastColumn="0" w:noHBand="0" w:noVBand="0"/>
      </w:tblPr>
      <w:tblGrid>
        <w:gridCol w:w="984"/>
        <w:gridCol w:w="2164"/>
        <w:gridCol w:w="1275"/>
        <w:gridCol w:w="851"/>
        <w:gridCol w:w="850"/>
        <w:gridCol w:w="1985"/>
        <w:gridCol w:w="1900"/>
      </w:tblGrid>
      <w:tr w:rsidR="000821AA" w:rsidTr="000821AA">
        <w:trPr>
          <w:cantSplit/>
        </w:trPr>
        <w:tc>
          <w:tcPr>
            <w:tcW w:w="984" w:type="dxa"/>
            <w:tcBorders>
              <w:top w:val="single" w:sz="12" w:space="0" w:color="000000"/>
              <w:left w:val="single" w:sz="12" w:space="0" w:color="000000"/>
              <w:bottom w:val="single" w:sz="8" w:space="0" w:color="000000"/>
              <w:right w:val="single" w:sz="8" w:space="0" w:color="000000"/>
            </w:tcBorders>
            <w:shd w:val="clear" w:color="auto" w:fill="D9D9D9"/>
            <w:vAlign w:val="center"/>
          </w:tcPr>
          <w:p w:rsidR="000821AA" w:rsidRDefault="000821AA" w:rsidP="000821AA">
            <w:pPr>
              <w:pStyle w:val="a5"/>
              <w:snapToGrid w:val="0"/>
              <w:ind w:left="-12" w:right="-12"/>
              <w:jc w:val="center"/>
            </w:pPr>
            <w:r>
              <w:rPr>
                <w:rFonts w:ascii="標楷體" w:eastAsia="標楷體" w:hAnsi="標楷體"/>
                <w:b/>
                <w:sz w:val="26"/>
                <w:szCs w:val="26"/>
              </w:rPr>
              <w:t>項次</w:t>
            </w:r>
          </w:p>
        </w:tc>
        <w:tc>
          <w:tcPr>
            <w:tcW w:w="2164" w:type="dxa"/>
            <w:tcBorders>
              <w:top w:val="single" w:sz="12" w:space="0" w:color="000000"/>
              <w:left w:val="single" w:sz="8" w:space="0" w:color="000000"/>
              <w:bottom w:val="single" w:sz="8" w:space="0" w:color="000000"/>
              <w:right w:val="single" w:sz="8" w:space="0" w:color="000000"/>
            </w:tcBorders>
            <w:shd w:val="clear" w:color="auto" w:fill="D9D9D9"/>
            <w:vAlign w:val="center"/>
          </w:tcPr>
          <w:p w:rsidR="000821AA" w:rsidRDefault="000821AA" w:rsidP="000821AA">
            <w:pPr>
              <w:pStyle w:val="a5"/>
              <w:snapToGrid w:val="0"/>
              <w:jc w:val="center"/>
            </w:pPr>
            <w:r>
              <w:rPr>
                <w:rFonts w:ascii="標楷體" w:eastAsia="標楷體" w:hAnsi="標楷體"/>
                <w:b/>
                <w:sz w:val="26"/>
                <w:szCs w:val="26"/>
              </w:rPr>
              <w:t>經費項目</w:t>
            </w:r>
          </w:p>
        </w:tc>
        <w:tc>
          <w:tcPr>
            <w:tcW w:w="1275" w:type="dxa"/>
            <w:tcBorders>
              <w:top w:val="single" w:sz="12" w:space="0" w:color="000000"/>
              <w:left w:val="single" w:sz="8" w:space="0" w:color="000000"/>
              <w:bottom w:val="single" w:sz="8" w:space="0" w:color="000000"/>
              <w:right w:val="single" w:sz="8" w:space="0" w:color="000000"/>
            </w:tcBorders>
            <w:shd w:val="clear" w:color="auto" w:fill="D9D9D9"/>
            <w:vAlign w:val="center"/>
          </w:tcPr>
          <w:p w:rsidR="000821AA" w:rsidRDefault="000821AA" w:rsidP="000821AA">
            <w:pPr>
              <w:pStyle w:val="a5"/>
              <w:snapToGrid w:val="0"/>
              <w:jc w:val="center"/>
            </w:pPr>
            <w:r>
              <w:rPr>
                <w:rFonts w:ascii="標楷體" w:eastAsia="標楷體" w:hAnsi="標楷體"/>
                <w:b/>
                <w:sz w:val="26"/>
                <w:szCs w:val="26"/>
              </w:rPr>
              <w:t>單價</w:t>
            </w:r>
          </w:p>
        </w:tc>
        <w:tc>
          <w:tcPr>
            <w:tcW w:w="851" w:type="dxa"/>
            <w:tcBorders>
              <w:top w:val="single" w:sz="12" w:space="0" w:color="000000"/>
              <w:left w:val="single" w:sz="8" w:space="0" w:color="000000"/>
              <w:bottom w:val="single" w:sz="8" w:space="0" w:color="000000"/>
              <w:right w:val="single" w:sz="8" w:space="0" w:color="000000"/>
            </w:tcBorders>
            <w:shd w:val="clear" w:color="auto" w:fill="D9D9D9"/>
            <w:vAlign w:val="center"/>
          </w:tcPr>
          <w:p w:rsidR="000821AA" w:rsidRDefault="000821AA" w:rsidP="000821AA">
            <w:pPr>
              <w:pStyle w:val="a5"/>
              <w:snapToGrid w:val="0"/>
              <w:jc w:val="center"/>
            </w:pPr>
            <w:r>
              <w:rPr>
                <w:rFonts w:ascii="標楷體" w:eastAsia="標楷體" w:hAnsi="標楷體"/>
                <w:b/>
                <w:sz w:val="26"/>
                <w:szCs w:val="26"/>
              </w:rPr>
              <w:t>數量</w:t>
            </w:r>
          </w:p>
        </w:tc>
        <w:tc>
          <w:tcPr>
            <w:tcW w:w="850" w:type="dxa"/>
            <w:tcBorders>
              <w:top w:val="single" w:sz="12" w:space="0" w:color="000000"/>
              <w:left w:val="single" w:sz="8" w:space="0" w:color="000000"/>
              <w:bottom w:val="single" w:sz="8" w:space="0" w:color="000000"/>
              <w:right w:val="single" w:sz="8" w:space="0" w:color="000000"/>
            </w:tcBorders>
            <w:shd w:val="clear" w:color="auto" w:fill="D9D9D9"/>
            <w:vAlign w:val="center"/>
          </w:tcPr>
          <w:p w:rsidR="000821AA" w:rsidRDefault="000821AA" w:rsidP="000821AA">
            <w:pPr>
              <w:pStyle w:val="a5"/>
              <w:snapToGrid w:val="0"/>
              <w:jc w:val="center"/>
            </w:pPr>
            <w:r>
              <w:rPr>
                <w:rFonts w:ascii="標楷體" w:eastAsia="標楷體" w:hAnsi="標楷體"/>
                <w:b/>
                <w:sz w:val="26"/>
                <w:szCs w:val="26"/>
              </w:rPr>
              <w:t>單位</w:t>
            </w:r>
          </w:p>
        </w:tc>
        <w:tc>
          <w:tcPr>
            <w:tcW w:w="1985" w:type="dxa"/>
            <w:tcBorders>
              <w:top w:val="single" w:sz="12" w:space="0" w:color="000000"/>
              <w:left w:val="single" w:sz="8" w:space="0" w:color="000000"/>
              <w:bottom w:val="single" w:sz="8" w:space="0" w:color="000000"/>
              <w:right w:val="single" w:sz="8" w:space="0" w:color="000000"/>
            </w:tcBorders>
            <w:shd w:val="clear" w:color="auto" w:fill="D9D9D9"/>
            <w:vAlign w:val="center"/>
          </w:tcPr>
          <w:p w:rsidR="000821AA" w:rsidRDefault="000821AA" w:rsidP="000821AA">
            <w:pPr>
              <w:pStyle w:val="a5"/>
              <w:snapToGrid w:val="0"/>
              <w:jc w:val="center"/>
            </w:pPr>
            <w:r>
              <w:rPr>
                <w:rFonts w:ascii="標楷體" w:eastAsia="標楷體" w:hAnsi="標楷體"/>
                <w:b/>
                <w:sz w:val="26"/>
                <w:szCs w:val="26"/>
              </w:rPr>
              <w:t>總價</w:t>
            </w:r>
          </w:p>
        </w:tc>
        <w:tc>
          <w:tcPr>
            <w:tcW w:w="1900" w:type="dxa"/>
            <w:tcBorders>
              <w:top w:val="single" w:sz="12" w:space="0" w:color="000000"/>
              <w:left w:val="single" w:sz="8" w:space="0" w:color="000000"/>
              <w:bottom w:val="single" w:sz="8" w:space="0" w:color="000000"/>
              <w:right w:val="single" w:sz="12" w:space="0" w:color="000000"/>
            </w:tcBorders>
            <w:shd w:val="clear" w:color="auto" w:fill="D9D9D9"/>
            <w:vAlign w:val="center"/>
          </w:tcPr>
          <w:p w:rsidR="000821AA" w:rsidRDefault="000821AA" w:rsidP="000821AA">
            <w:pPr>
              <w:pStyle w:val="a5"/>
              <w:snapToGrid w:val="0"/>
              <w:jc w:val="center"/>
            </w:pPr>
            <w:r>
              <w:rPr>
                <w:rFonts w:ascii="標楷體" w:eastAsia="標楷體" w:hAnsi="標楷體"/>
                <w:b/>
                <w:sz w:val="26"/>
                <w:szCs w:val="26"/>
              </w:rPr>
              <w:t>說明</w:t>
            </w:r>
          </w:p>
        </w:tc>
      </w:tr>
      <w:tr w:rsidR="000821AA" w:rsidTr="000821AA">
        <w:trPr>
          <w:cantSplit/>
          <w:trHeight w:val="360"/>
        </w:trPr>
        <w:tc>
          <w:tcPr>
            <w:tcW w:w="984" w:type="dxa"/>
            <w:tcBorders>
              <w:top w:val="single" w:sz="8" w:space="0" w:color="000000"/>
              <w:left w:val="single" w:sz="12" w:space="0" w:color="000000"/>
              <w:bottom w:val="single" w:sz="8" w:space="0" w:color="000000"/>
              <w:right w:val="single" w:sz="8" w:space="0" w:color="000000"/>
            </w:tcBorders>
            <w:shd w:val="clear" w:color="auto" w:fill="auto"/>
          </w:tcPr>
          <w:p w:rsidR="000821AA" w:rsidRDefault="000821AA" w:rsidP="000821AA">
            <w:pPr>
              <w:pStyle w:val="a5"/>
              <w:snapToGrid w:val="0"/>
              <w:jc w:val="center"/>
              <w:rPr>
                <w:rFonts w:ascii="標楷體" w:eastAsia="標楷體" w:hAnsi="標楷體"/>
              </w:rPr>
            </w:pPr>
          </w:p>
        </w:tc>
        <w:tc>
          <w:tcPr>
            <w:tcW w:w="2164"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both"/>
              <w:rPr>
                <w:rFonts w:ascii="標楷體" w:eastAsia="標楷體" w:hAnsi="標楷體"/>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center"/>
              <w:rPr>
                <w:rFonts w:ascii="標楷體" w:eastAsia="標楷體" w:hAnsi="標楷體"/>
              </w:rPr>
            </w:pPr>
          </w:p>
        </w:tc>
        <w:tc>
          <w:tcPr>
            <w:tcW w:w="1985"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rPr>
            </w:pPr>
          </w:p>
        </w:tc>
        <w:tc>
          <w:tcPr>
            <w:tcW w:w="1900" w:type="dxa"/>
            <w:tcBorders>
              <w:top w:val="single" w:sz="8" w:space="0" w:color="000000"/>
              <w:left w:val="single" w:sz="8" w:space="0" w:color="000000"/>
              <w:bottom w:val="single" w:sz="8" w:space="0" w:color="000000"/>
              <w:right w:val="single" w:sz="12" w:space="0" w:color="000000"/>
            </w:tcBorders>
            <w:shd w:val="clear" w:color="auto" w:fill="auto"/>
          </w:tcPr>
          <w:p w:rsidR="000821AA" w:rsidRDefault="000821AA" w:rsidP="000821AA">
            <w:pPr>
              <w:pStyle w:val="a5"/>
              <w:snapToGrid w:val="0"/>
              <w:rPr>
                <w:rFonts w:ascii="標楷體" w:eastAsia="標楷體" w:hAnsi="標楷體"/>
              </w:rPr>
            </w:pPr>
          </w:p>
        </w:tc>
      </w:tr>
      <w:tr w:rsidR="000821AA" w:rsidTr="000821AA">
        <w:trPr>
          <w:cantSplit/>
          <w:trHeight w:val="360"/>
        </w:trPr>
        <w:tc>
          <w:tcPr>
            <w:tcW w:w="984" w:type="dxa"/>
            <w:tcBorders>
              <w:top w:val="single" w:sz="8" w:space="0" w:color="000000"/>
              <w:left w:val="single" w:sz="12" w:space="0" w:color="000000"/>
              <w:bottom w:val="single" w:sz="8" w:space="0" w:color="000000"/>
              <w:right w:val="single" w:sz="8" w:space="0" w:color="000000"/>
            </w:tcBorders>
            <w:shd w:val="clear" w:color="auto" w:fill="auto"/>
          </w:tcPr>
          <w:p w:rsidR="000821AA" w:rsidRDefault="000821AA" w:rsidP="000821AA">
            <w:pPr>
              <w:pStyle w:val="a5"/>
              <w:snapToGrid w:val="0"/>
              <w:jc w:val="center"/>
              <w:rPr>
                <w:rFonts w:ascii="標楷體" w:eastAsia="標楷體" w:hAnsi="標楷體"/>
              </w:rPr>
            </w:pPr>
          </w:p>
        </w:tc>
        <w:tc>
          <w:tcPr>
            <w:tcW w:w="2164"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both"/>
              <w:rPr>
                <w:rFonts w:ascii="標楷體" w:eastAsia="標楷體" w:hAnsi="標楷體"/>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center"/>
              <w:rPr>
                <w:rFonts w:ascii="標楷體" w:eastAsia="標楷體" w:hAnsi="標楷體"/>
              </w:rPr>
            </w:pPr>
          </w:p>
        </w:tc>
        <w:tc>
          <w:tcPr>
            <w:tcW w:w="1985"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rPr>
            </w:pPr>
          </w:p>
        </w:tc>
        <w:tc>
          <w:tcPr>
            <w:tcW w:w="1900" w:type="dxa"/>
            <w:tcBorders>
              <w:top w:val="single" w:sz="8" w:space="0" w:color="000000"/>
              <w:left w:val="single" w:sz="8" w:space="0" w:color="000000"/>
              <w:bottom w:val="single" w:sz="8" w:space="0" w:color="000000"/>
              <w:right w:val="single" w:sz="12" w:space="0" w:color="000000"/>
            </w:tcBorders>
            <w:shd w:val="clear" w:color="auto" w:fill="auto"/>
          </w:tcPr>
          <w:p w:rsidR="000821AA" w:rsidRDefault="000821AA" w:rsidP="000821AA">
            <w:pPr>
              <w:pStyle w:val="a5"/>
              <w:snapToGrid w:val="0"/>
              <w:rPr>
                <w:rFonts w:ascii="標楷體" w:eastAsia="標楷體" w:hAnsi="標楷體"/>
              </w:rPr>
            </w:pPr>
          </w:p>
        </w:tc>
      </w:tr>
      <w:tr w:rsidR="000821AA" w:rsidTr="000821AA">
        <w:trPr>
          <w:cantSplit/>
          <w:trHeight w:val="360"/>
        </w:trPr>
        <w:tc>
          <w:tcPr>
            <w:tcW w:w="984" w:type="dxa"/>
            <w:tcBorders>
              <w:top w:val="single" w:sz="8" w:space="0" w:color="000000"/>
              <w:left w:val="single" w:sz="12" w:space="0" w:color="000000"/>
              <w:bottom w:val="single" w:sz="8" w:space="0" w:color="000000"/>
              <w:right w:val="single" w:sz="8" w:space="0" w:color="000000"/>
            </w:tcBorders>
            <w:shd w:val="clear" w:color="auto" w:fill="auto"/>
          </w:tcPr>
          <w:p w:rsidR="000821AA" w:rsidRDefault="000821AA" w:rsidP="000821AA">
            <w:pPr>
              <w:pStyle w:val="a5"/>
              <w:snapToGrid w:val="0"/>
              <w:jc w:val="center"/>
              <w:rPr>
                <w:rFonts w:ascii="標楷體" w:eastAsia="標楷體" w:hAnsi="標楷體"/>
              </w:rPr>
            </w:pPr>
          </w:p>
        </w:tc>
        <w:tc>
          <w:tcPr>
            <w:tcW w:w="2164"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both"/>
              <w:rPr>
                <w:rFonts w:ascii="標楷體" w:eastAsia="標楷體" w:hAnsi="標楷體"/>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center"/>
              <w:rPr>
                <w:rFonts w:ascii="標楷體" w:eastAsia="標楷體" w:hAnsi="標楷體"/>
              </w:rPr>
            </w:pPr>
          </w:p>
        </w:tc>
        <w:tc>
          <w:tcPr>
            <w:tcW w:w="1985" w:type="dxa"/>
            <w:tcBorders>
              <w:top w:val="single" w:sz="8" w:space="0" w:color="000000"/>
              <w:left w:val="single" w:sz="8" w:space="0" w:color="000000"/>
              <w:bottom w:val="single" w:sz="8"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rPr>
            </w:pPr>
          </w:p>
        </w:tc>
        <w:tc>
          <w:tcPr>
            <w:tcW w:w="1900" w:type="dxa"/>
            <w:tcBorders>
              <w:top w:val="single" w:sz="8" w:space="0" w:color="000000"/>
              <w:left w:val="single" w:sz="8" w:space="0" w:color="000000"/>
              <w:bottom w:val="single" w:sz="8" w:space="0" w:color="000000"/>
              <w:right w:val="single" w:sz="12" w:space="0" w:color="000000"/>
            </w:tcBorders>
            <w:shd w:val="clear" w:color="auto" w:fill="auto"/>
          </w:tcPr>
          <w:p w:rsidR="000821AA" w:rsidRDefault="000821AA" w:rsidP="000821AA">
            <w:pPr>
              <w:pStyle w:val="a5"/>
              <w:snapToGrid w:val="0"/>
              <w:rPr>
                <w:rFonts w:ascii="標楷體" w:eastAsia="標楷體" w:hAnsi="標楷體"/>
              </w:rPr>
            </w:pPr>
          </w:p>
        </w:tc>
      </w:tr>
      <w:tr w:rsidR="000821AA" w:rsidTr="000821AA">
        <w:trPr>
          <w:cantSplit/>
          <w:trHeight w:val="360"/>
        </w:trPr>
        <w:tc>
          <w:tcPr>
            <w:tcW w:w="3148" w:type="dxa"/>
            <w:gridSpan w:val="2"/>
            <w:tcBorders>
              <w:top w:val="single" w:sz="8" w:space="0" w:color="000000"/>
              <w:left w:val="single" w:sz="12" w:space="0" w:color="000000"/>
              <w:bottom w:val="single" w:sz="12" w:space="0" w:color="000000"/>
              <w:right w:val="single" w:sz="8" w:space="0" w:color="000000"/>
            </w:tcBorders>
            <w:shd w:val="clear" w:color="auto" w:fill="auto"/>
            <w:vAlign w:val="center"/>
          </w:tcPr>
          <w:p w:rsidR="000821AA" w:rsidRDefault="000821AA" w:rsidP="000821AA">
            <w:pPr>
              <w:pStyle w:val="a5"/>
              <w:snapToGrid w:val="0"/>
              <w:jc w:val="center"/>
            </w:pPr>
            <w:r>
              <w:rPr>
                <w:rFonts w:ascii="標楷體" w:eastAsia="標楷體" w:hAnsi="標楷體"/>
                <w:b/>
              </w:rPr>
              <w:t>合計</w:t>
            </w:r>
          </w:p>
        </w:tc>
        <w:tc>
          <w:tcPr>
            <w:tcW w:w="1275" w:type="dxa"/>
            <w:tcBorders>
              <w:top w:val="single" w:sz="8" w:space="0" w:color="000000"/>
              <w:left w:val="single" w:sz="8" w:space="0" w:color="000000"/>
              <w:bottom w:val="single" w:sz="12"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b/>
                <w:highlight w:val="white"/>
              </w:rPr>
            </w:pPr>
          </w:p>
        </w:tc>
        <w:tc>
          <w:tcPr>
            <w:tcW w:w="851" w:type="dxa"/>
            <w:tcBorders>
              <w:top w:val="single" w:sz="8" w:space="0" w:color="000000"/>
              <w:left w:val="single" w:sz="8" w:space="0" w:color="000000"/>
              <w:bottom w:val="single" w:sz="12" w:space="0" w:color="000000"/>
              <w:right w:val="single" w:sz="8" w:space="0" w:color="000000"/>
            </w:tcBorders>
            <w:shd w:val="clear" w:color="auto" w:fill="auto"/>
          </w:tcPr>
          <w:p w:rsidR="000821AA" w:rsidRDefault="000821AA" w:rsidP="000821AA">
            <w:pPr>
              <w:pStyle w:val="a5"/>
              <w:snapToGrid w:val="0"/>
              <w:jc w:val="right"/>
              <w:rPr>
                <w:rFonts w:ascii="標楷體" w:eastAsia="標楷體" w:hAnsi="標楷體"/>
                <w:b/>
                <w:highlight w:val="white"/>
              </w:rPr>
            </w:pPr>
          </w:p>
        </w:tc>
        <w:tc>
          <w:tcPr>
            <w:tcW w:w="850" w:type="dxa"/>
            <w:tcBorders>
              <w:top w:val="single" w:sz="8" w:space="0" w:color="000000"/>
              <w:left w:val="single" w:sz="8" w:space="0" w:color="000000"/>
              <w:bottom w:val="single" w:sz="12" w:space="0" w:color="000000"/>
              <w:right w:val="single" w:sz="8" w:space="0" w:color="000000"/>
            </w:tcBorders>
            <w:shd w:val="clear" w:color="auto" w:fill="auto"/>
          </w:tcPr>
          <w:p w:rsidR="000821AA" w:rsidRDefault="000821AA" w:rsidP="000821AA">
            <w:pPr>
              <w:pStyle w:val="a5"/>
              <w:snapToGrid w:val="0"/>
              <w:jc w:val="center"/>
              <w:rPr>
                <w:rFonts w:ascii="標楷體" w:eastAsia="標楷體" w:hAnsi="標楷體"/>
                <w:b/>
                <w:highlight w:val="white"/>
              </w:rPr>
            </w:pPr>
          </w:p>
        </w:tc>
        <w:tc>
          <w:tcPr>
            <w:tcW w:w="1985" w:type="dxa"/>
            <w:tcBorders>
              <w:top w:val="single" w:sz="8" w:space="0" w:color="000000"/>
              <w:left w:val="single" w:sz="8" w:space="0" w:color="000000"/>
              <w:bottom w:val="single" w:sz="12" w:space="0" w:color="000000"/>
              <w:right w:val="single" w:sz="8" w:space="0" w:color="000000"/>
            </w:tcBorders>
            <w:shd w:val="clear" w:color="auto" w:fill="auto"/>
          </w:tcPr>
          <w:p w:rsidR="000821AA" w:rsidRDefault="000821AA" w:rsidP="000821AA">
            <w:pPr>
              <w:pStyle w:val="a5"/>
              <w:snapToGrid w:val="0"/>
              <w:rPr>
                <w:rFonts w:ascii="標楷體" w:eastAsia="標楷體" w:hAnsi="標楷體"/>
                <w:b/>
                <w:highlight w:val="white"/>
              </w:rPr>
            </w:pPr>
          </w:p>
        </w:tc>
        <w:tc>
          <w:tcPr>
            <w:tcW w:w="1900" w:type="dxa"/>
            <w:tcBorders>
              <w:top w:val="single" w:sz="8" w:space="0" w:color="000000"/>
              <w:left w:val="single" w:sz="8" w:space="0" w:color="000000"/>
              <w:bottom w:val="single" w:sz="12" w:space="0" w:color="000000"/>
              <w:right w:val="single" w:sz="12" w:space="0" w:color="000000"/>
            </w:tcBorders>
            <w:shd w:val="clear" w:color="auto" w:fill="auto"/>
          </w:tcPr>
          <w:p w:rsidR="000821AA" w:rsidRDefault="000821AA" w:rsidP="000821AA">
            <w:pPr>
              <w:pStyle w:val="a5"/>
              <w:snapToGrid w:val="0"/>
              <w:rPr>
                <w:rFonts w:ascii="標楷體" w:eastAsia="標楷體" w:hAnsi="標楷體"/>
                <w:b/>
              </w:rPr>
            </w:pPr>
          </w:p>
        </w:tc>
      </w:tr>
    </w:tbl>
    <w:p w:rsidR="000821AA" w:rsidRDefault="000821AA" w:rsidP="000821AA">
      <w:pPr>
        <w:pStyle w:val="a5"/>
        <w:spacing w:before="180"/>
      </w:pPr>
      <w:r>
        <w:rPr>
          <w:rFonts w:ascii="標楷體" w:eastAsia="標楷體" w:hAnsi="標楷體"/>
          <w:sz w:val="26"/>
          <w:szCs w:val="26"/>
        </w:rPr>
        <w:t>承辦人員：           　主（會）計單位：         　   校長：</w:t>
      </w:r>
    </w:p>
    <w:p w:rsidR="001D313A" w:rsidRDefault="001D313A" w:rsidP="001D313A">
      <w:pPr>
        <w:pStyle w:val="a5"/>
        <w:snapToGrid w:val="0"/>
        <w:spacing w:before="180"/>
        <w:ind w:left="474" w:hanging="781"/>
      </w:pPr>
      <w:r>
        <w:rPr>
          <w:rFonts w:eastAsia="標楷體"/>
          <w:b/>
          <w:sz w:val="26"/>
          <w:szCs w:val="26"/>
        </w:rPr>
        <w:t>備註：</w:t>
      </w:r>
    </w:p>
    <w:p w:rsidR="001D313A" w:rsidRDefault="001D313A" w:rsidP="001D313A">
      <w:pPr>
        <w:pStyle w:val="a5"/>
        <w:snapToGrid w:val="0"/>
        <w:spacing w:line="280" w:lineRule="exact"/>
        <w:ind w:left="566" w:hanging="283"/>
      </w:pPr>
      <w:r>
        <w:rPr>
          <w:rFonts w:ascii="標楷體" w:eastAsia="標楷體" w:hAnsi="標楷體"/>
        </w:rPr>
        <w:t>1.本計畫僅接受資本門項目之申請，各經費補助案件，依急迫性、必要性及計畫規模等因素，縣市所屬學校需依財力等級自籌配合款，</w:t>
      </w:r>
      <w:r>
        <w:rPr>
          <w:rFonts w:ascii="標楷體" w:eastAsia="標楷體" w:hAnsi="標楷體"/>
          <w:b/>
        </w:rPr>
        <w:t>購置器材至少須自籌10%以上經費，倘無自籌經費者，請勿送件</w:t>
      </w:r>
      <w:r>
        <w:rPr>
          <w:rFonts w:ascii="標楷體" w:eastAsia="標楷體" w:hAnsi="標楷體"/>
        </w:rPr>
        <w:t>。</w:t>
      </w:r>
    </w:p>
    <w:p w:rsidR="001D313A" w:rsidRDefault="001D313A" w:rsidP="001D313A">
      <w:pPr>
        <w:pStyle w:val="a5"/>
        <w:snapToGrid w:val="0"/>
        <w:spacing w:line="280" w:lineRule="exact"/>
        <w:ind w:left="717" w:hanging="434"/>
      </w:pPr>
      <w:r>
        <w:rPr>
          <w:rFonts w:ascii="標楷體" w:eastAsia="標楷體" w:hAnsi="標楷體"/>
        </w:rPr>
        <w:t>2.與體育或訓練無直接相關項目，不予補助。</w:t>
      </w:r>
    </w:p>
    <w:p w:rsidR="001D313A" w:rsidRDefault="001D313A" w:rsidP="001D313A">
      <w:pPr>
        <w:pStyle w:val="a5"/>
        <w:spacing w:before="180"/>
      </w:pPr>
      <w:r>
        <w:rPr>
          <w:rFonts w:ascii="標楷體" w:eastAsia="標楷體" w:hAnsi="標楷體"/>
          <w:b/>
          <w:sz w:val="28"/>
          <w:szCs w:val="28"/>
        </w:rPr>
        <w:t>（二）直轄市、縣（市）政府初審後預算需求</w:t>
      </w:r>
      <w:proofErr w:type="gramStart"/>
      <w:r>
        <w:rPr>
          <w:rFonts w:ascii="標楷體" w:eastAsia="標楷體" w:hAnsi="標楷體"/>
        </w:rPr>
        <w:t>（</w:t>
      </w:r>
      <w:proofErr w:type="gramEnd"/>
      <w:r>
        <w:rPr>
          <w:rFonts w:eastAsia="標楷體"/>
          <w:sz w:val="26"/>
          <w:szCs w:val="26"/>
        </w:rPr>
        <w:t>單位：新臺幣</w:t>
      </w:r>
      <w:r>
        <w:rPr>
          <w:rFonts w:eastAsia="標楷體"/>
          <w:sz w:val="26"/>
          <w:szCs w:val="26"/>
        </w:rPr>
        <w:t>/</w:t>
      </w:r>
      <w:r>
        <w:rPr>
          <w:rFonts w:eastAsia="標楷體"/>
          <w:sz w:val="26"/>
          <w:szCs w:val="26"/>
        </w:rPr>
        <w:t>元</w:t>
      </w:r>
      <w:proofErr w:type="gramStart"/>
      <w:r>
        <w:rPr>
          <w:rFonts w:eastAsia="標楷體"/>
          <w:sz w:val="26"/>
          <w:szCs w:val="26"/>
        </w:rPr>
        <w:t>）</w:t>
      </w:r>
      <w:proofErr w:type="gramEnd"/>
    </w:p>
    <w:tbl>
      <w:tblPr>
        <w:tblW w:w="0" w:type="auto"/>
        <w:tblInd w:w="-767" w:type="dxa"/>
        <w:tblLayout w:type="fixed"/>
        <w:tblCellMar>
          <w:left w:w="28" w:type="dxa"/>
          <w:right w:w="28" w:type="dxa"/>
        </w:tblCellMar>
        <w:tblLook w:val="0000" w:firstRow="0" w:lastRow="0" w:firstColumn="0" w:lastColumn="0" w:noHBand="0" w:noVBand="0"/>
      </w:tblPr>
      <w:tblGrid>
        <w:gridCol w:w="851"/>
        <w:gridCol w:w="2127"/>
        <w:gridCol w:w="1275"/>
        <w:gridCol w:w="851"/>
        <w:gridCol w:w="850"/>
        <w:gridCol w:w="1418"/>
        <w:gridCol w:w="2551"/>
      </w:tblGrid>
      <w:tr w:rsidR="001D313A" w:rsidTr="000821AA">
        <w:trPr>
          <w:cantSplit/>
        </w:trPr>
        <w:tc>
          <w:tcPr>
            <w:tcW w:w="851" w:type="dxa"/>
            <w:vMerge w:val="restart"/>
            <w:tcBorders>
              <w:top w:val="single" w:sz="12" w:space="0" w:color="000000"/>
              <w:left w:val="single" w:sz="12" w:space="0" w:color="000000"/>
              <w:bottom w:val="single" w:sz="8" w:space="0" w:color="000000"/>
              <w:right w:val="single" w:sz="8" w:space="0" w:color="000000"/>
            </w:tcBorders>
            <w:shd w:val="clear" w:color="auto" w:fill="D9D9D9"/>
            <w:vAlign w:val="center"/>
          </w:tcPr>
          <w:p w:rsidR="001D313A" w:rsidRDefault="001D313A" w:rsidP="000821AA">
            <w:pPr>
              <w:pStyle w:val="a5"/>
              <w:snapToGrid w:val="0"/>
              <w:ind w:left="-12" w:right="-12"/>
              <w:jc w:val="center"/>
            </w:pPr>
            <w:r>
              <w:rPr>
                <w:rFonts w:ascii="標楷體" w:eastAsia="標楷體" w:hAnsi="標楷體"/>
                <w:b/>
                <w:sz w:val="26"/>
                <w:szCs w:val="26"/>
              </w:rPr>
              <w:t>項次</w:t>
            </w:r>
          </w:p>
        </w:tc>
        <w:tc>
          <w:tcPr>
            <w:tcW w:w="2127" w:type="dxa"/>
            <w:vMerge w:val="restart"/>
            <w:tcBorders>
              <w:top w:val="single" w:sz="12" w:space="0" w:color="000000"/>
              <w:left w:val="single" w:sz="8" w:space="0" w:color="000000"/>
              <w:bottom w:val="single" w:sz="8" w:space="0" w:color="000000"/>
              <w:right w:val="single" w:sz="8" w:space="0" w:color="000000"/>
            </w:tcBorders>
            <w:shd w:val="clear" w:color="auto" w:fill="D9D9D9"/>
            <w:vAlign w:val="center"/>
          </w:tcPr>
          <w:p w:rsidR="001D313A" w:rsidRDefault="001D313A" w:rsidP="000821AA">
            <w:pPr>
              <w:pStyle w:val="a5"/>
              <w:snapToGrid w:val="0"/>
              <w:jc w:val="center"/>
            </w:pPr>
            <w:r>
              <w:rPr>
                <w:rFonts w:ascii="標楷體" w:eastAsia="標楷體" w:hAnsi="標楷體"/>
                <w:b/>
                <w:sz w:val="26"/>
                <w:szCs w:val="26"/>
              </w:rPr>
              <w:t>經費項目</w:t>
            </w:r>
          </w:p>
        </w:tc>
        <w:tc>
          <w:tcPr>
            <w:tcW w:w="4394" w:type="dxa"/>
            <w:gridSpan w:val="4"/>
            <w:tcBorders>
              <w:top w:val="single" w:sz="12" w:space="0" w:color="000000"/>
              <w:left w:val="single" w:sz="8" w:space="0" w:color="000000"/>
              <w:bottom w:val="single" w:sz="8" w:space="0" w:color="000000"/>
              <w:right w:val="single" w:sz="8" w:space="0" w:color="000000"/>
            </w:tcBorders>
            <w:shd w:val="clear" w:color="auto" w:fill="D9D9D9"/>
            <w:vAlign w:val="center"/>
          </w:tcPr>
          <w:p w:rsidR="001D313A" w:rsidRDefault="001D313A" w:rsidP="000821AA">
            <w:pPr>
              <w:pStyle w:val="a5"/>
              <w:snapToGrid w:val="0"/>
              <w:jc w:val="center"/>
            </w:pPr>
            <w:r>
              <w:rPr>
                <w:rFonts w:ascii="標楷體" w:eastAsia="標楷體" w:hAnsi="標楷體"/>
                <w:b/>
                <w:sz w:val="26"/>
                <w:szCs w:val="26"/>
              </w:rPr>
              <w:t>初審後預算需求</w:t>
            </w:r>
          </w:p>
        </w:tc>
        <w:tc>
          <w:tcPr>
            <w:tcW w:w="2551" w:type="dxa"/>
            <w:vMerge w:val="restart"/>
            <w:tcBorders>
              <w:top w:val="single" w:sz="12" w:space="0" w:color="000000"/>
              <w:left w:val="single" w:sz="8" w:space="0" w:color="000000"/>
              <w:bottom w:val="single" w:sz="8" w:space="0" w:color="000000"/>
              <w:right w:val="single" w:sz="12" w:space="0" w:color="000000"/>
            </w:tcBorders>
            <w:shd w:val="clear" w:color="auto" w:fill="D9D9D9"/>
            <w:vAlign w:val="center"/>
          </w:tcPr>
          <w:p w:rsidR="001D313A" w:rsidRDefault="001D313A" w:rsidP="000821AA">
            <w:pPr>
              <w:pStyle w:val="a5"/>
              <w:snapToGrid w:val="0"/>
              <w:jc w:val="center"/>
            </w:pPr>
            <w:r>
              <w:rPr>
                <w:rFonts w:ascii="標楷體" w:eastAsia="標楷體" w:hAnsi="標楷體"/>
                <w:b/>
                <w:sz w:val="26"/>
                <w:szCs w:val="26"/>
              </w:rPr>
              <w:t>初審意見</w:t>
            </w:r>
          </w:p>
        </w:tc>
      </w:tr>
      <w:tr w:rsidR="001D313A" w:rsidTr="000821AA">
        <w:trPr>
          <w:cantSplit/>
        </w:trPr>
        <w:tc>
          <w:tcPr>
            <w:tcW w:w="851" w:type="dxa"/>
            <w:vMerge/>
            <w:tcBorders>
              <w:top w:val="single" w:sz="12" w:space="0" w:color="000000"/>
              <w:left w:val="single" w:sz="12" w:space="0" w:color="000000"/>
              <w:bottom w:val="single" w:sz="8" w:space="0" w:color="000000"/>
              <w:right w:val="single" w:sz="8" w:space="0" w:color="000000"/>
            </w:tcBorders>
            <w:shd w:val="clear" w:color="auto" w:fill="D9D9D9"/>
            <w:vAlign w:val="center"/>
          </w:tcPr>
          <w:p w:rsidR="001D313A" w:rsidRDefault="001D313A" w:rsidP="000821AA"/>
        </w:tc>
        <w:tc>
          <w:tcPr>
            <w:tcW w:w="2127" w:type="dxa"/>
            <w:vMerge/>
            <w:tcBorders>
              <w:top w:val="single" w:sz="12" w:space="0" w:color="000000"/>
              <w:left w:val="single" w:sz="8" w:space="0" w:color="000000"/>
              <w:bottom w:val="single" w:sz="8" w:space="0" w:color="000000"/>
              <w:right w:val="single" w:sz="8" w:space="0" w:color="000000"/>
            </w:tcBorders>
            <w:shd w:val="clear" w:color="auto" w:fill="D9D9D9"/>
            <w:vAlign w:val="center"/>
          </w:tcPr>
          <w:p w:rsidR="001D313A" w:rsidRDefault="001D313A" w:rsidP="000821AA"/>
        </w:tc>
        <w:tc>
          <w:tcPr>
            <w:tcW w:w="1275"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D313A" w:rsidRDefault="001D313A" w:rsidP="000821AA">
            <w:pPr>
              <w:pStyle w:val="a5"/>
              <w:snapToGrid w:val="0"/>
              <w:jc w:val="center"/>
            </w:pPr>
            <w:r>
              <w:rPr>
                <w:rFonts w:ascii="標楷體" w:eastAsia="標楷體" w:hAnsi="標楷體"/>
                <w:b/>
                <w:sz w:val="26"/>
                <w:szCs w:val="26"/>
              </w:rPr>
              <w:t>單價</w:t>
            </w:r>
          </w:p>
        </w:tc>
        <w:tc>
          <w:tcPr>
            <w:tcW w:w="851"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D313A" w:rsidRDefault="001D313A" w:rsidP="000821AA">
            <w:pPr>
              <w:pStyle w:val="a5"/>
              <w:snapToGrid w:val="0"/>
              <w:jc w:val="center"/>
            </w:pPr>
            <w:r>
              <w:rPr>
                <w:rFonts w:ascii="標楷體" w:eastAsia="標楷體" w:hAnsi="標楷體"/>
                <w:b/>
                <w:sz w:val="26"/>
                <w:szCs w:val="26"/>
              </w:rPr>
              <w:t>數量</w:t>
            </w:r>
          </w:p>
        </w:tc>
        <w:tc>
          <w:tcPr>
            <w:tcW w:w="85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D313A" w:rsidRDefault="001D313A" w:rsidP="000821AA">
            <w:pPr>
              <w:pStyle w:val="a5"/>
              <w:snapToGrid w:val="0"/>
              <w:jc w:val="center"/>
            </w:pPr>
            <w:r>
              <w:rPr>
                <w:rFonts w:ascii="標楷體" w:eastAsia="標楷體" w:hAnsi="標楷體"/>
                <w:b/>
                <w:sz w:val="26"/>
                <w:szCs w:val="26"/>
              </w:rPr>
              <w:t>單位</w:t>
            </w:r>
          </w:p>
        </w:tc>
        <w:tc>
          <w:tcPr>
            <w:tcW w:w="1418"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D313A" w:rsidRDefault="001D313A" w:rsidP="000821AA">
            <w:pPr>
              <w:pStyle w:val="a5"/>
              <w:snapToGrid w:val="0"/>
              <w:jc w:val="center"/>
            </w:pPr>
            <w:r>
              <w:rPr>
                <w:rFonts w:ascii="標楷體" w:eastAsia="標楷體" w:hAnsi="標楷體"/>
                <w:b/>
                <w:sz w:val="26"/>
                <w:szCs w:val="26"/>
              </w:rPr>
              <w:t>總價</w:t>
            </w:r>
          </w:p>
        </w:tc>
        <w:tc>
          <w:tcPr>
            <w:tcW w:w="2551" w:type="dxa"/>
            <w:vMerge/>
            <w:tcBorders>
              <w:top w:val="single" w:sz="12" w:space="0" w:color="000000"/>
              <w:left w:val="single" w:sz="8" w:space="0" w:color="000000"/>
              <w:bottom w:val="single" w:sz="8" w:space="0" w:color="000000"/>
              <w:right w:val="single" w:sz="12" w:space="0" w:color="000000"/>
            </w:tcBorders>
            <w:shd w:val="clear" w:color="auto" w:fill="D9D9D9"/>
            <w:vAlign w:val="center"/>
          </w:tcPr>
          <w:p w:rsidR="001D313A" w:rsidRDefault="001D313A" w:rsidP="000821AA"/>
        </w:tc>
      </w:tr>
      <w:tr w:rsidR="001D313A" w:rsidTr="000821AA">
        <w:trPr>
          <w:cantSplit/>
          <w:trHeight w:val="360"/>
        </w:trPr>
        <w:tc>
          <w:tcPr>
            <w:tcW w:w="851"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ascii="標楷體" w:eastAsia="標楷體" w:hAnsi="標楷體"/>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rPr>
                <w:rFonts w:ascii="標楷體" w:eastAsia="標楷體" w:hAnsi="標楷體"/>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ascii="標楷體" w:eastAsia="標楷體" w:hAnsi="標楷體"/>
              </w:rPr>
            </w:pP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rPr>
            </w:pPr>
          </w:p>
        </w:tc>
        <w:tc>
          <w:tcPr>
            <w:tcW w:w="2551"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rPr>
                <w:rFonts w:ascii="標楷體" w:eastAsia="標楷體" w:hAnsi="標楷體"/>
              </w:rPr>
            </w:pPr>
          </w:p>
        </w:tc>
      </w:tr>
      <w:tr w:rsidR="001D313A" w:rsidTr="000821AA">
        <w:trPr>
          <w:cantSplit/>
          <w:trHeight w:val="360"/>
        </w:trPr>
        <w:tc>
          <w:tcPr>
            <w:tcW w:w="851"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ascii="標楷體" w:eastAsia="標楷體" w:hAnsi="標楷體"/>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rPr>
                <w:rFonts w:ascii="標楷體" w:eastAsia="標楷體" w:hAnsi="標楷體"/>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ascii="標楷體" w:eastAsia="標楷體" w:hAnsi="標楷體"/>
              </w:rPr>
            </w:pP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rPr>
            </w:pPr>
          </w:p>
        </w:tc>
        <w:tc>
          <w:tcPr>
            <w:tcW w:w="2551"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rPr>
                <w:rFonts w:ascii="標楷體" w:eastAsia="標楷體" w:hAnsi="標楷體"/>
              </w:rPr>
            </w:pPr>
          </w:p>
        </w:tc>
      </w:tr>
      <w:tr w:rsidR="001D313A" w:rsidTr="000821AA">
        <w:trPr>
          <w:cantSplit/>
          <w:trHeight w:val="360"/>
        </w:trPr>
        <w:tc>
          <w:tcPr>
            <w:tcW w:w="851"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ascii="標楷體" w:eastAsia="標楷體" w:hAnsi="標楷體"/>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rPr>
                <w:rFonts w:ascii="標楷體" w:eastAsia="標楷體" w:hAnsi="標楷體"/>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ascii="標楷體" w:eastAsia="標楷體" w:hAnsi="標楷體"/>
              </w:rPr>
            </w:pP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rPr>
            </w:pPr>
          </w:p>
        </w:tc>
        <w:tc>
          <w:tcPr>
            <w:tcW w:w="2551"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rPr>
                <w:rFonts w:ascii="標楷體" w:eastAsia="標楷體" w:hAnsi="標楷體"/>
              </w:rPr>
            </w:pPr>
          </w:p>
        </w:tc>
      </w:tr>
      <w:tr w:rsidR="001D313A" w:rsidTr="000821AA">
        <w:trPr>
          <w:cantSplit/>
          <w:trHeight w:val="360"/>
        </w:trPr>
        <w:tc>
          <w:tcPr>
            <w:tcW w:w="2978" w:type="dxa"/>
            <w:gridSpan w:val="2"/>
            <w:tcBorders>
              <w:top w:val="single" w:sz="8" w:space="0" w:color="000000"/>
              <w:left w:val="single" w:sz="12"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center"/>
            </w:pPr>
            <w:r>
              <w:rPr>
                <w:rFonts w:ascii="標楷體" w:eastAsia="標楷體" w:hAnsi="標楷體"/>
                <w:b/>
              </w:rPr>
              <w:t>合計</w:t>
            </w: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b/>
                <w:highlight w:val="white"/>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right"/>
              <w:rPr>
                <w:rFonts w:ascii="標楷體" w:eastAsia="標楷體" w:hAnsi="標楷體"/>
                <w:b/>
                <w:highlight w:val="white"/>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center"/>
              <w:rPr>
                <w:rFonts w:ascii="標楷體" w:eastAsia="標楷體" w:hAnsi="標楷體"/>
                <w:b/>
                <w:highlight w:val="white"/>
              </w:rPr>
            </w:pP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rPr>
                <w:rFonts w:ascii="標楷體" w:eastAsia="標楷體" w:hAnsi="標楷體"/>
                <w:b/>
                <w:highlight w:val="white"/>
              </w:rPr>
            </w:pPr>
          </w:p>
        </w:tc>
        <w:tc>
          <w:tcPr>
            <w:tcW w:w="2551"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rPr>
                <w:rFonts w:ascii="標楷體" w:eastAsia="標楷體" w:hAnsi="標楷體"/>
                <w:b/>
              </w:rPr>
            </w:pPr>
          </w:p>
        </w:tc>
      </w:tr>
      <w:tr w:rsidR="001D313A" w:rsidTr="000821AA">
        <w:trPr>
          <w:cantSplit/>
          <w:trHeight w:val="786"/>
        </w:trPr>
        <w:tc>
          <w:tcPr>
            <w:tcW w:w="2978" w:type="dxa"/>
            <w:gridSpan w:val="2"/>
            <w:tcBorders>
              <w:top w:val="single" w:sz="8" w:space="0" w:color="000000"/>
              <w:left w:val="single" w:sz="12" w:space="0" w:color="000000"/>
              <w:bottom w:val="single" w:sz="12" w:space="0" w:color="000000"/>
              <w:right w:val="single" w:sz="8" w:space="0" w:color="000000"/>
            </w:tcBorders>
            <w:shd w:val="clear" w:color="auto" w:fill="auto"/>
            <w:vAlign w:val="center"/>
          </w:tcPr>
          <w:p w:rsidR="001D313A" w:rsidRDefault="001D313A" w:rsidP="000821AA">
            <w:pPr>
              <w:pStyle w:val="a5"/>
              <w:snapToGrid w:val="0"/>
            </w:pPr>
            <w:r>
              <w:rPr>
                <w:rFonts w:ascii="標楷體" w:eastAsia="標楷體" w:hAnsi="標楷體"/>
              </w:rPr>
              <w:t>備註：計畫金額超過</w:t>
            </w:r>
            <w:r w:rsidR="00BD6B4F">
              <w:rPr>
                <w:rFonts w:ascii="標楷體" w:eastAsia="標楷體" w:hAnsi="標楷體"/>
                <w:color w:val="C9211E"/>
              </w:rPr>
              <w:t>1</w:t>
            </w:r>
            <w:r w:rsidR="00BD6B4F">
              <w:rPr>
                <w:rFonts w:ascii="標楷體" w:eastAsia="標楷體" w:hAnsi="標楷體" w:hint="eastAsia"/>
                <w:color w:val="C9211E"/>
              </w:rPr>
              <w:t>5</w:t>
            </w:r>
            <w:r>
              <w:rPr>
                <w:rFonts w:ascii="標楷體" w:eastAsia="標楷體" w:hAnsi="標楷體"/>
                <w:color w:val="C9211E"/>
              </w:rPr>
              <w:t>0</w:t>
            </w:r>
            <w:r>
              <w:rPr>
                <w:rFonts w:ascii="標楷體" w:eastAsia="標楷體" w:hAnsi="標楷體"/>
              </w:rPr>
              <w:t>萬元應辦理實地勘查。</w:t>
            </w:r>
          </w:p>
        </w:tc>
        <w:tc>
          <w:tcPr>
            <w:tcW w:w="6945" w:type="dxa"/>
            <w:gridSpan w:val="5"/>
            <w:tcBorders>
              <w:top w:val="single" w:sz="8" w:space="0" w:color="000000"/>
              <w:left w:val="single" w:sz="8" w:space="0" w:color="000000"/>
              <w:bottom w:val="single" w:sz="12"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b/>
              </w:rPr>
              <w:t>實地勘查日期:______年______月______日</w:t>
            </w:r>
          </w:p>
          <w:p w:rsidR="001D313A" w:rsidRDefault="001D313A" w:rsidP="000821AA">
            <w:pPr>
              <w:pStyle w:val="a5"/>
              <w:snapToGrid w:val="0"/>
              <w:spacing w:before="180"/>
            </w:pPr>
            <w:r>
              <w:rPr>
                <w:rFonts w:ascii="標楷體" w:eastAsia="標楷體" w:hAnsi="標楷體"/>
                <w:b/>
              </w:rPr>
              <w:t>參與人員:_______________________________________________</w:t>
            </w:r>
          </w:p>
        </w:tc>
      </w:tr>
    </w:tbl>
    <w:p w:rsidR="001D313A" w:rsidRDefault="001D313A" w:rsidP="001D313A">
      <w:pPr>
        <w:pStyle w:val="a5"/>
        <w:snapToGrid w:val="0"/>
        <w:spacing w:before="180"/>
        <w:ind w:left="474" w:hanging="781"/>
      </w:pPr>
      <w:r>
        <w:rPr>
          <w:rFonts w:eastAsia="標楷體"/>
          <w:b/>
          <w:sz w:val="26"/>
          <w:szCs w:val="26"/>
        </w:rPr>
        <w:t>備註：</w:t>
      </w:r>
    </w:p>
    <w:p w:rsidR="001D313A" w:rsidRDefault="001D313A" w:rsidP="001D313A">
      <w:pPr>
        <w:pStyle w:val="a5"/>
        <w:snapToGrid w:val="0"/>
        <w:spacing w:line="280" w:lineRule="exact"/>
        <w:ind w:left="566" w:right="-334" w:hanging="283"/>
      </w:pPr>
      <w:r>
        <w:rPr>
          <w:rFonts w:ascii="標楷體" w:eastAsia="標楷體" w:hAnsi="標楷體"/>
        </w:rPr>
        <w:t>1.有關此初審後預算需求表，請「學校」提報時先行複製貼上相關欄位資料</w:t>
      </w:r>
      <w:proofErr w:type="gramStart"/>
      <w:r>
        <w:rPr>
          <w:rFonts w:ascii="標楷體" w:eastAsia="標楷體" w:hAnsi="標楷體"/>
        </w:rPr>
        <w:t>（</w:t>
      </w:r>
      <w:proofErr w:type="gramEnd"/>
      <w:r>
        <w:rPr>
          <w:rFonts w:ascii="標楷體" w:eastAsia="標楷體" w:hAnsi="標楷體"/>
        </w:rPr>
        <w:t>但不包括「合計」及「初審意見」)，再由直轄市、縣</w:t>
      </w:r>
      <w:proofErr w:type="gramStart"/>
      <w:r>
        <w:rPr>
          <w:rFonts w:ascii="標楷體" w:eastAsia="標楷體" w:hAnsi="標楷體"/>
        </w:rPr>
        <w:t>（</w:t>
      </w:r>
      <w:proofErr w:type="gramEnd"/>
      <w:r>
        <w:rPr>
          <w:rFonts w:ascii="標楷體" w:eastAsia="標楷體" w:hAnsi="標楷體"/>
        </w:rPr>
        <w:t>市</w:t>
      </w:r>
      <w:proofErr w:type="gramStart"/>
      <w:r>
        <w:rPr>
          <w:rFonts w:ascii="標楷體" w:eastAsia="標楷體" w:hAnsi="標楷體"/>
        </w:rPr>
        <w:t>）</w:t>
      </w:r>
      <w:proofErr w:type="gramEnd"/>
      <w:r>
        <w:rPr>
          <w:rFonts w:ascii="標楷體" w:eastAsia="標楷體" w:hAnsi="標楷體"/>
        </w:rPr>
        <w:t>政府視需要修正後加蓋校正章（或職章），並填報合計總價及初審意見，以簡化行政流程。</w:t>
      </w:r>
    </w:p>
    <w:p w:rsidR="001D313A" w:rsidRDefault="001D313A" w:rsidP="001D313A">
      <w:pPr>
        <w:pStyle w:val="a5"/>
        <w:snapToGrid w:val="0"/>
        <w:spacing w:line="280" w:lineRule="exact"/>
        <w:ind w:left="564" w:hanging="283"/>
      </w:pPr>
      <w:r>
        <w:rPr>
          <w:rFonts w:ascii="標楷體" w:eastAsia="標楷體" w:hAnsi="標楷體"/>
        </w:rPr>
        <w:t>2.請確實填寫初審意見</w:t>
      </w:r>
      <w:proofErr w:type="gramStart"/>
      <w:r>
        <w:rPr>
          <w:rFonts w:ascii="標楷體" w:eastAsia="標楷體" w:hAnsi="標楷體"/>
        </w:rPr>
        <w:t>（</w:t>
      </w:r>
      <w:proofErr w:type="gramEnd"/>
      <w:r>
        <w:rPr>
          <w:rFonts w:ascii="標楷體" w:eastAsia="標楷體" w:hAnsi="標楷體"/>
        </w:rPr>
        <w:t>如：初審後確有需求</w:t>
      </w:r>
      <w:proofErr w:type="gramStart"/>
      <w:r>
        <w:rPr>
          <w:rFonts w:ascii="標楷體" w:eastAsia="標楷體" w:hAnsi="標楷體"/>
        </w:rPr>
        <w:t>）</w:t>
      </w:r>
      <w:proofErr w:type="gramEnd"/>
      <w:r>
        <w:rPr>
          <w:rFonts w:ascii="標楷體" w:eastAsia="標楷體" w:hAnsi="標楷體"/>
        </w:rPr>
        <w:t>，無具體初審意見者不予受理</w:t>
      </w:r>
      <w:proofErr w:type="gramStart"/>
      <w:r>
        <w:rPr>
          <w:rFonts w:ascii="標楷體" w:eastAsia="標楷體" w:hAnsi="標楷體"/>
        </w:rPr>
        <w:t>（</w:t>
      </w:r>
      <w:proofErr w:type="gramEnd"/>
      <w:r>
        <w:rPr>
          <w:rFonts w:ascii="標楷體" w:eastAsia="標楷體" w:hAnsi="標楷體"/>
        </w:rPr>
        <w:t>如：轉送體育署申請經費</w:t>
      </w:r>
      <w:proofErr w:type="gramStart"/>
      <w:r>
        <w:rPr>
          <w:rFonts w:ascii="標楷體" w:eastAsia="標楷體" w:hAnsi="標楷體"/>
        </w:rPr>
        <w:t>）</w:t>
      </w:r>
      <w:proofErr w:type="gramEnd"/>
      <w:r>
        <w:rPr>
          <w:rFonts w:ascii="標楷體" w:eastAsia="標楷體" w:hAnsi="標楷體"/>
        </w:rPr>
        <w:t>。</w:t>
      </w:r>
    </w:p>
    <w:p w:rsidR="001D313A" w:rsidRDefault="001D313A" w:rsidP="001D313A">
      <w:pPr>
        <w:pStyle w:val="a5"/>
        <w:spacing w:before="180"/>
        <w:ind w:right="-192"/>
      </w:pPr>
      <w:r>
        <w:rPr>
          <w:rFonts w:ascii="標楷體" w:eastAsia="標楷體" w:hAnsi="標楷體"/>
          <w:sz w:val="26"/>
          <w:szCs w:val="26"/>
        </w:rPr>
        <w:t>縣市承辦人員：</w:t>
      </w:r>
      <w:r w:rsidR="00BD6B4F">
        <w:rPr>
          <w:rFonts w:ascii="標楷體" w:eastAsia="標楷體" w:hAnsi="標楷體"/>
          <w:sz w:val="26"/>
          <w:szCs w:val="26"/>
        </w:rPr>
        <w:t xml:space="preserve">       </w:t>
      </w:r>
      <w:r>
        <w:rPr>
          <w:rFonts w:ascii="標楷體" w:eastAsia="標楷體" w:hAnsi="標楷體"/>
          <w:sz w:val="26"/>
          <w:szCs w:val="26"/>
        </w:rPr>
        <w:t xml:space="preserve">　　 </w:t>
      </w:r>
      <w:proofErr w:type="gramStart"/>
      <w:r w:rsidR="00BD6B4F">
        <w:rPr>
          <w:rFonts w:ascii="標楷體" w:eastAsia="標楷體" w:hAnsi="標楷體" w:hint="eastAsia"/>
          <w:sz w:val="26"/>
          <w:szCs w:val="26"/>
        </w:rPr>
        <w:t>體發中心</w:t>
      </w:r>
      <w:proofErr w:type="gramEnd"/>
      <w:r w:rsidR="00BD6B4F">
        <w:rPr>
          <w:rFonts w:ascii="標楷體" w:eastAsia="標楷體" w:hAnsi="標楷體" w:hint="eastAsia"/>
          <w:sz w:val="26"/>
          <w:szCs w:val="26"/>
        </w:rPr>
        <w:t>主任</w:t>
      </w:r>
      <w:r>
        <w:rPr>
          <w:rFonts w:ascii="標楷體" w:eastAsia="標楷體" w:hAnsi="標楷體"/>
          <w:sz w:val="26"/>
          <w:szCs w:val="26"/>
        </w:rPr>
        <w:t>：</w:t>
      </w:r>
      <w:r w:rsidR="00BD6B4F">
        <w:rPr>
          <w:rFonts w:ascii="標楷體" w:eastAsia="標楷體" w:hAnsi="標楷體"/>
          <w:sz w:val="26"/>
          <w:szCs w:val="26"/>
        </w:rPr>
        <w:t xml:space="preserve">    </w:t>
      </w:r>
      <w:r>
        <w:rPr>
          <w:rFonts w:ascii="標楷體" w:eastAsia="標楷體" w:hAnsi="標楷體"/>
          <w:sz w:val="26"/>
          <w:szCs w:val="26"/>
        </w:rPr>
        <w:t xml:space="preserve">  　    教育局(處)長：</w:t>
      </w:r>
    </w:p>
    <w:p w:rsidR="000821AA" w:rsidRDefault="000821AA" w:rsidP="001D313A">
      <w:pPr>
        <w:pStyle w:val="a5"/>
        <w:snapToGrid w:val="0"/>
        <w:spacing w:before="360" w:after="180"/>
        <w:rPr>
          <w:rFonts w:eastAsia="標楷體"/>
          <w:b/>
          <w:sz w:val="32"/>
          <w:szCs w:val="32"/>
        </w:rPr>
      </w:pPr>
    </w:p>
    <w:p w:rsidR="001D313A" w:rsidRDefault="001D313A" w:rsidP="001D313A">
      <w:pPr>
        <w:pStyle w:val="a5"/>
        <w:snapToGrid w:val="0"/>
        <w:spacing w:before="360" w:after="180"/>
      </w:pPr>
      <w:r>
        <w:rPr>
          <w:rFonts w:eastAsia="標楷體"/>
          <w:b/>
          <w:sz w:val="32"/>
          <w:szCs w:val="32"/>
        </w:rPr>
        <w:lastRenderedPageBreak/>
        <w:t>九、檢附資料</w:t>
      </w:r>
    </w:p>
    <w:p w:rsidR="001D313A" w:rsidRDefault="001D313A" w:rsidP="001D313A">
      <w:pPr>
        <w:pStyle w:val="a5"/>
        <w:snapToGrid w:val="0"/>
        <w:ind w:left="991" w:hanging="991"/>
      </w:pPr>
      <w:r>
        <w:rPr>
          <w:rFonts w:eastAsia="標楷體"/>
          <w:sz w:val="26"/>
          <w:szCs w:val="26"/>
        </w:rPr>
        <w:t>（一）</w:t>
      </w:r>
      <w:r>
        <w:rPr>
          <w:rFonts w:ascii="標楷體" w:eastAsia="標楷體" w:hAnsi="標楷體"/>
          <w:sz w:val="26"/>
          <w:szCs w:val="26"/>
        </w:rPr>
        <w:t xml:space="preserve">　</w:t>
      </w:r>
      <w:proofErr w:type="gramStart"/>
      <w:r w:rsidR="00BD6B4F">
        <w:rPr>
          <w:rFonts w:eastAsia="標楷體" w:hint="eastAsia"/>
          <w:sz w:val="26"/>
          <w:szCs w:val="26"/>
        </w:rPr>
        <w:t>114</w:t>
      </w:r>
      <w:proofErr w:type="gramEnd"/>
      <w:r>
        <w:rPr>
          <w:rFonts w:eastAsia="標楷體"/>
          <w:sz w:val="26"/>
          <w:szCs w:val="26"/>
        </w:rPr>
        <w:t>年度修（整）建與新建運動場地及充實體育設施設備申請計畫書、申請表、調查表</w:t>
      </w:r>
      <w:r>
        <w:rPr>
          <w:rFonts w:eastAsia="標楷體"/>
          <w:sz w:val="26"/>
          <w:szCs w:val="26"/>
          <w:lang w:eastAsia="zh-HK"/>
        </w:rPr>
        <w:t>及</w:t>
      </w:r>
      <w:proofErr w:type="gramStart"/>
      <w:r>
        <w:rPr>
          <w:rFonts w:eastAsia="標楷體"/>
          <w:sz w:val="26"/>
          <w:szCs w:val="26"/>
        </w:rPr>
        <w:t>自評表</w:t>
      </w:r>
      <w:proofErr w:type="gramEnd"/>
      <w:r>
        <w:rPr>
          <w:rFonts w:eastAsia="標楷體"/>
          <w:sz w:val="26"/>
          <w:szCs w:val="26"/>
        </w:rPr>
        <w:t>(</w:t>
      </w:r>
      <w:r>
        <w:rPr>
          <w:rFonts w:eastAsia="標楷體"/>
          <w:sz w:val="26"/>
          <w:szCs w:val="26"/>
          <w:lang w:eastAsia="zh-HK"/>
        </w:rPr>
        <w:t>如表</w:t>
      </w:r>
      <w:r>
        <w:rPr>
          <w:rFonts w:eastAsia="標楷體"/>
          <w:sz w:val="26"/>
          <w:szCs w:val="26"/>
        </w:rPr>
        <w:t>1-5)</w:t>
      </w:r>
      <w:r>
        <w:rPr>
          <w:rFonts w:eastAsia="標楷體"/>
          <w:sz w:val="26"/>
          <w:szCs w:val="26"/>
        </w:rPr>
        <w:t>。</w:t>
      </w:r>
    </w:p>
    <w:p w:rsidR="001D313A" w:rsidRDefault="001D313A" w:rsidP="001D313A">
      <w:pPr>
        <w:pStyle w:val="a5"/>
        <w:snapToGrid w:val="0"/>
        <w:ind w:left="788" w:hanging="788"/>
      </w:pPr>
      <w:r>
        <w:rPr>
          <w:rFonts w:eastAsia="標楷體"/>
          <w:sz w:val="26"/>
          <w:szCs w:val="26"/>
        </w:rPr>
        <w:t>（二）　現況照片（包括相關說明）。</w:t>
      </w:r>
    </w:p>
    <w:p w:rsidR="001D313A" w:rsidRDefault="001D313A" w:rsidP="001D313A">
      <w:pPr>
        <w:pStyle w:val="a5"/>
        <w:snapToGrid w:val="0"/>
        <w:ind w:left="1133" w:hanging="1092"/>
        <w:rPr>
          <w:rFonts w:eastAsia="標楷體"/>
          <w:sz w:val="26"/>
          <w:szCs w:val="26"/>
        </w:rPr>
      </w:pPr>
      <w:r>
        <w:rPr>
          <w:rFonts w:eastAsia="標楷體"/>
          <w:sz w:val="26"/>
          <w:szCs w:val="26"/>
        </w:rPr>
        <w:t>（三）　其他有利於經費審查之佐證資料或成績證明</w:t>
      </w:r>
      <w:proofErr w:type="gramStart"/>
      <w:r>
        <w:rPr>
          <w:rFonts w:eastAsia="標楷體"/>
          <w:sz w:val="26"/>
          <w:szCs w:val="26"/>
        </w:rPr>
        <w:t>（</w:t>
      </w:r>
      <w:proofErr w:type="gramEnd"/>
      <w:r>
        <w:rPr>
          <w:rFonts w:eastAsia="標楷體"/>
          <w:sz w:val="26"/>
          <w:szCs w:val="26"/>
        </w:rPr>
        <w:t>例：全中運、全大運或各聯賽前四名獎狀或成績證明</w:t>
      </w:r>
      <w:proofErr w:type="gramStart"/>
      <w:r>
        <w:rPr>
          <w:rFonts w:eastAsia="標楷體"/>
          <w:sz w:val="26"/>
          <w:szCs w:val="26"/>
        </w:rPr>
        <w:t>）</w:t>
      </w:r>
      <w:proofErr w:type="gramEnd"/>
      <w:r>
        <w:rPr>
          <w:rFonts w:eastAsia="標楷體"/>
          <w:sz w:val="26"/>
          <w:szCs w:val="26"/>
        </w:rPr>
        <w:t>，若無成績者</w:t>
      </w:r>
      <w:proofErr w:type="gramStart"/>
      <w:r>
        <w:rPr>
          <w:rFonts w:eastAsia="標楷體"/>
          <w:sz w:val="26"/>
          <w:szCs w:val="26"/>
        </w:rPr>
        <w:t>則勾無</w:t>
      </w:r>
      <w:proofErr w:type="gramEnd"/>
      <w:r>
        <w:rPr>
          <w:rFonts w:eastAsia="標楷體"/>
          <w:sz w:val="26"/>
          <w:szCs w:val="26"/>
        </w:rPr>
        <w:t>。</w:t>
      </w:r>
    </w:p>
    <w:p w:rsidR="001D313A" w:rsidRDefault="000821AA" w:rsidP="000821AA">
      <w:pPr>
        <w:pBdr>
          <w:top w:val="none" w:sz="0" w:space="0" w:color="auto"/>
          <w:left w:val="none" w:sz="0" w:space="0" w:color="auto"/>
          <w:bottom w:val="none" w:sz="0" w:space="0" w:color="auto"/>
          <w:right w:val="none" w:sz="0" w:space="0" w:color="auto"/>
        </w:pBdr>
        <w:textAlignment w:val="auto"/>
      </w:pPr>
      <w:r>
        <w:br w:type="page"/>
      </w:r>
    </w:p>
    <w:p w:rsidR="001D313A" w:rsidRDefault="001D313A" w:rsidP="000821AA">
      <w:pPr>
        <w:pStyle w:val="a5"/>
        <w:tabs>
          <w:tab w:val="left" w:pos="567"/>
        </w:tabs>
        <w:snapToGrid w:val="0"/>
        <w:ind w:leftChars="-177" w:left="-425" w:firstLine="1"/>
        <w:rPr>
          <w:rFonts w:eastAsia="標楷體"/>
        </w:rPr>
      </w:pPr>
      <w:r>
        <w:rPr>
          <w:noProof/>
        </w:rPr>
        <w:lastRenderedPageBreak/>
        <mc:AlternateContent>
          <mc:Choice Requires="wps">
            <w:drawing>
              <wp:anchor distT="0" distB="0" distL="0" distR="0" simplePos="0" relativeHeight="251661312" behindDoc="0" locked="0" layoutInCell="1" allowOverlap="1">
                <wp:simplePos x="0" y="0"/>
                <wp:positionH relativeFrom="column">
                  <wp:posOffset>-13335</wp:posOffset>
                </wp:positionH>
                <wp:positionV relativeFrom="paragraph">
                  <wp:posOffset>-271145</wp:posOffset>
                </wp:positionV>
                <wp:extent cx="679450" cy="313690"/>
                <wp:effectExtent l="3810" t="3175" r="2540"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313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733C" w:rsidRDefault="00BB733C" w:rsidP="001D313A">
                            <w:pPr>
                              <w:pStyle w:val="a5"/>
                            </w:pPr>
                            <w:r>
                              <w:rPr>
                                <w:rFonts w:ascii="標楷體" w:eastAsia="標楷體" w:hAnsi="標楷體"/>
                                <w:lang w:eastAsia="zh-HK"/>
                              </w:rPr>
                              <w:t>附件一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4" o:spid="_x0000_s1027" type="#_x0000_t202" style="position:absolute;left:0;text-align:left;margin-left:-1.05pt;margin-top:-21.35pt;width:53.5pt;height:24.7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" stroked="f">
                <v:textbox inset="0,0,0,0">
                  <w:txbxContent>
                    <w:p w:rsidR="00BB733C" w:rsidRDefault="00BB733C" w:rsidP="001D313A">
                      <w:pPr>
                        <w:pStyle w:val="a5"/>
                      </w:pPr>
                      <w:r>
                        <w:rPr>
                          <w:rFonts w:ascii="標楷體" w:eastAsia="標楷體" w:hAnsi="標楷體"/>
                          <w:lang w:eastAsia="zh-HK"/>
                        </w:rPr>
                        <w:t>附件一</w:t>
                      </w:r>
                    </w:p>
                  </w:txbxContent>
                </v:textbox>
              </v:shape>
            </w:pict>
          </mc:Fallback>
        </mc:AlternateContent>
      </w:r>
      <w:r>
        <w:cr/>
      </w:r>
      <w:r>
        <w:rPr>
          <w:rFonts w:eastAsia="標楷體"/>
        </w:rPr>
        <w:t>教育部體育署補助推動學校體育運動發展經費申請表申請資本門（或活動）名稱：</w:t>
      </w:r>
      <w:r>
        <w:rPr>
          <w:rFonts w:eastAsia="標楷體"/>
          <w:u w:val="single"/>
        </w:rPr>
        <w:t xml:space="preserve">              </w:t>
      </w:r>
      <w:r>
        <w:rPr>
          <w:rFonts w:eastAsia="標楷體"/>
        </w:rPr>
        <w:t xml:space="preserve">                             </w:t>
      </w:r>
    </w:p>
    <w:p w:rsidR="001D313A" w:rsidRDefault="001D313A" w:rsidP="000821AA">
      <w:pPr>
        <w:pStyle w:val="a5"/>
        <w:snapToGrid w:val="0"/>
        <w:spacing w:after="180"/>
        <w:ind w:leftChars="-177" w:left="-425" w:firstLine="1"/>
        <w:jc w:val="both"/>
      </w:pPr>
      <w:r>
        <w:rPr>
          <w:rFonts w:eastAsia="標楷體"/>
        </w:rPr>
        <w:t>申請單位名稱：</w:t>
      </w:r>
      <w:r>
        <w:rPr>
          <w:rFonts w:eastAsia="標楷體"/>
          <w:u w:val="single"/>
        </w:rPr>
        <w:t xml:space="preserve">               </w:t>
      </w:r>
      <w:r>
        <w:rPr>
          <w:rFonts w:eastAsia="標楷體"/>
        </w:rPr>
        <w:t xml:space="preserve">     </w:t>
      </w:r>
      <w:r>
        <w:rPr>
          <w:rFonts w:eastAsia="標楷體"/>
        </w:rPr>
        <w:t>申請日期：</w:t>
      </w:r>
      <w:r w:rsidR="00E90DA5">
        <w:rPr>
          <w:rFonts w:eastAsia="標楷體"/>
        </w:rPr>
        <w:t xml:space="preserve">  /    /  </w:t>
      </w:r>
      <w:r>
        <w:rPr>
          <w:rFonts w:eastAsia="標楷體"/>
        </w:rPr>
        <w:t xml:space="preserve">    </w:t>
      </w:r>
      <w:r>
        <w:rPr>
          <w:rFonts w:eastAsia="標楷體"/>
        </w:rPr>
        <w:t>單位：新臺幣／元</w:t>
      </w:r>
    </w:p>
    <w:tbl>
      <w:tblPr>
        <w:tblW w:w="10222" w:type="dxa"/>
        <w:tblInd w:w="-823" w:type="dxa"/>
        <w:tblLayout w:type="fixed"/>
        <w:tblCellMar>
          <w:left w:w="28" w:type="dxa"/>
          <w:right w:w="28" w:type="dxa"/>
        </w:tblCellMar>
        <w:tblLook w:val="0000" w:firstRow="0" w:lastRow="0" w:firstColumn="0" w:lastColumn="0" w:noHBand="0" w:noVBand="0"/>
      </w:tblPr>
      <w:tblGrid>
        <w:gridCol w:w="1560"/>
        <w:gridCol w:w="4693"/>
        <w:gridCol w:w="1323"/>
        <w:gridCol w:w="1323"/>
        <w:gridCol w:w="1323"/>
      </w:tblGrid>
      <w:tr w:rsidR="001D313A" w:rsidTr="000821AA">
        <w:tc>
          <w:tcPr>
            <w:tcW w:w="1560" w:type="dxa"/>
            <w:tcBorders>
              <w:top w:val="single" w:sz="12" w:space="0" w:color="000000"/>
              <w:left w:val="single" w:sz="12"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bCs/>
              </w:rPr>
              <w:t>填寫內容</w:t>
            </w:r>
          </w:p>
        </w:tc>
        <w:tc>
          <w:tcPr>
            <w:tcW w:w="4693"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bCs/>
              </w:rPr>
              <w:t>申請單位填寫（勾選）資料</w:t>
            </w:r>
          </w:p>
        </w:tc>
        <w:tc>
          <w:tcPr>
            <w:tcW w:w="1323"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bCs/>
              </w:rPr>
              <w:t>自我檢核</w:t>
            </w:r>
          </w:p>
        </w:tc>
        <w:tc>
          <w:tcPr>
            <w:tcW w:w="1323"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snapToGrid w:val="0"/>
              <w:jc w:val="center"/>
            </w:pPr>
            <w:r>
              <w:rPr>
                <w:rFonts w:eastAsia="標楷體"/>
                <w:b/>
                <w:bCs/>
              </w:rPr>
              <w:t>縣市初審</w:t>
            </w:r>
          </w:p>
        </w:tc>
        <w:tc>
          <w:tcPr>
            <w:tcW w:w="1323" w:type="dxa"/>
            <w:tcBorders>
              <w:top w:val="single" w:sz="12" w:space="0" w:color="000000"/>
              <w:left w:val="single" w:sz="8" w:space="0" w:color="000000"/>
              <w:bottom w:val="single" w:sz="8" w:space="0" w:color="000000"/>
              <w:right w:val="single" w:sz="12" w:space="0" w:color="000000"/>
            </w:tcBorders>
            <w:shd w:val="clear" w:color="auto" w:fill="D9D9D9"/>
          </w:tcPr>
          <w:p w:rsidR="001D313A" w:rsidRDefault="001D313A" w:rsidP="000821AA">
            <w:pPr>
              <w:pStyle w:val="a5"/>
              <w:snapToGrid w:val="0"/>
              <w:jc w:val="center"/>
            </w:pPr>
            <w:r>
              <w:rPr>
                <w:rFonts w:eastAsia="標楷體"/>
                <w:b/>
                <w:bCs/>
              </w:rPr>
              <w:t>本部</w:t>
            </w:r>
            <w:proofErr w:type="gramStart"/>
            <w:r>
              <w:rPr>
                <w:rFonts w:eastAsia="標楷體"/>
                <w:b/>
                <w:bCs/>
              </w:rPr>
              <w:t>複</w:t>
            </w:r>
            <w:proofErr w:type="gramEnd"/>
            <w:r>
              <w:rPr>
                <w:rFonts w:eastAsia="標楷體"/>
                <w:b/>
                <w:bCs/>
              </w:rPr>
              <w:t>審</w:t>
            </w:r>
          </w:p>
        </w:tc>
      </w:tr>
      <w:tr w:rsidR="001D313A" w:rsidTr="000821AA">
        <w:trPr>
          <w:trHeight w:val="406"/>
        </w:trPr>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申請補助項目</w:t>
            </w:r>
          </w:p>
        </w:tc>
        <w:tc>
          <w:tcPr>
            <w:tcW w:w="469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□體育課程教學</w:t>
            </w:r>
          </w:p>
          <w:p w:rsidR="001D313A" w:rsidRDefault="001D313A" w:rsidP="000821AA">
            <w:pPr>
              <w:pStyle w:val="a5"/>
              <w:snapToGrid w:val="0"/>
              <w:jc w:val="both"/>
            </w:pPr>
            <w:r>
              <w:rPr>
                <w:rFonts w:ascii="標楷體" w:eastAsia="標楷體" w:hAnsi="標楷體"/>
              </w:rPr>
              <w:t>□校際體育活動與運動競賽：</w:t>
            </w:r>
          </w:p>
          <w:p w:rsidR="001D313A" w:rsidRDefault="001D313A" w:rsidP="000821AA">
            <w:pPr>
              <w:pStyle w:val="a5"/>
              <w:snapToGrid w:val="0"/>
              <w:ind w:firstLine="257"/>
              <w:jc w:val="both"/>
            </w:pPr>
            <w:r>
              <w:rPr>
                <w:rFonts w:ascii="標楷體" w:eastAsia="標楷體" w:hAnsi="標楷體"/>
              </w:rPr>
              <w:t>□全國性</w:t>
            </w:r>
          </w:p>
          <w:p w:rsidR="001D313A" w:rsidRDefault="001D313A" w:rsidP="000821AA">
            <w:pPr>
              <w:pStyle w:val="a5"/>
              <w:snapToGrid w:val="0"/>
              <w:ind w:firstLine="257"/>
              <w:jc w:val="both"/>
            </w:pPr>
            <w:r>
              <w:rPr>
                <w:rFonts w:ascii="標楷體" w:eastAsia="標楷體" w:hAnsi="標楷體"/>
              </w:rPr>
              <w:t>□區域性</w:t>
            </w:r>
          </w:p>
          <w:p w:rsidR="001D313A" w:rsidRDefault="001D313A" w:rsidP="000821AA">
            <w:pPr>
              <w:pStyle w:val="a5"/>
              <w:snapToGrid w:val="0"/>
              <w:jc w:val="both"/>
            </w:pPr>
            <w:r>
              <w:rPr>
                <w:rFonts w:ascii="標楷體" w:eastAsia="標楷體" w:hAnsi="標楷體"/>
              </w:rPr>
              <w:t>□體育學術交流</w:t>
            </w:r>
          </w:p>
          <w:p w:rsidR="001D313A" w:rsidRDefault="001D313A" w:rsidP="000821AA">
            <w:pPr>
              <w:pStyle w:val="a5"/>
              <w:snapToGrid w:val="0"/>
              <w:jc w:val="both"/>
            </w:pPr>
            <w:r>
              <w:rPr>
                <w:rFonts w:ascii="標楷體" w:eastAsia="標楷體" w:hAnsi="標楷體"/>
              </w:rPr>
              <w:t>□體育運動團隊訓練：</w:t>
            </w:r>
          </w:p>
          <w:p w:rsidR="001D313A" w:rsidRDefault="001D313A" w:rsidP="000821AA">
            <w:pPr>
              <w:pStyle w:val="a5"/>
              <w:snapToGrid w:val="0"/>
              <w:ind w:left="283" w:hanging="12"/>
              <w:jc w:val="both"/>
            </w:pPr>
            <w:r>
              <w:rPr>
                <w:rFonts w:ascii="標楷體" w:eastAsia="標楷體" w:hAnsi="標楷體"/>
              </w:rPr>
              <w:t>□集訓</w:t>
            </w:r>
          </w:p>
          <w:p w:rsidR="001D313A" w:rsidRDefault="001D313A" w:rsidP="000821AA">
            <w:pPr>
              <w:pStyle w:val="a5"/>
              <w:snapToGrid w:val="0"/>
              <w:ind w:left="283" w:hanging="12"/>
              <w:jc w:val="both"/>
            </w:pPr>
            <w:r>
              <w:rPr>
                <w:rFonts w:ascii="標楷體" w:eastAsia="標楷體" w:hAnsi="標楷體"/>
              </w:rPr>
              <w:t>□國內外移地訓練</w:t>
            </w:r>
          </w:p>
          <w:p w:rsidR="001D313A" w:rsidRDefault="001D313A" w:rsidP="000821AA">
            <w:pPr>
              <w:pStyle w:val="a5"/>
              <w:snapToGrid w:val="0"/>
              <w:ind w:firstLine="271"/>
              <w:jc w:val="both"/>
            </w:pPr>
            <w:r>
              <w:rPr>
                <w:rFonts w:ascii="標楷體" w:eastAsia="標楷體" w:hAnsi="標楷體"/>
              </w:rPr>
              <w:t>□出國比賽</w:t>
            </w:r>
          </w:p>
          <w:p w:rsidR="001D313A" w:rsidRDefault="001D313A" w:rsidP="000821AA">
            <w:pPr>
              <w:pStyle w:val="a5"/>
              <w:snapToGrid w:val="0"/>
              <w:ind w:left="271" w:hanging="271"/>
              <w:jc w:val="both"/>
            </w:pPr>
            <w:r>
              <w:rPr>
                <w:rFonts w:ascii="標楷體" w:eastAsia="標楷體" w:hAnsi="標楷體"/>
              </w:rPr>
              <w:t>□修（整）建與新建運動場地及購置體育器材設備</w:t>
            </w:r>
          </w:p>
          <w:p w:rsidR="001D313A" w:rsidRDefault="001D313A" w:rsidP="000821AA">
            <w:pPr>
              <w:pStyle w:val="a5"/>
              <w:snapToGrid w:val="0"/>
              <w:ind w:left="295" w:hanging="19"/>
              <w:jc w:val="both"/>
            </w:pPr>
            <w:r>
              <w:rPr>
                <w:rFonts w:ascii="標楷體" w:eastAsia="標楷體" w:hAnsi="標楷體"/>
              </w:rPr>
              <w:t>□符合申請資格類型（可複選）：</w:t>
            </w:r>
          </w:p>
          <w:p w:rsidR="001D313A" w:rsidRDefault="001D313A" w:rsidP="000821AA">
            <w:pPr>
              <w:pStyle w:val="a5"/>
              <w:snapToGrid w:val="0"/>
              <w:ind w:left="780" w:hanging="247"/>
              <w:jc w:val="both"/>
            </w:pPr>
            <w:r>
              <w:rPr>
                <w:rFonts w:ascii="標楷體" w:eastAsia="標楷體" w:hAnsi="標楷體"/>
              </w:rPr>
              <w:t>□</w:t>
            </w:r>
            <w:r>
              <w:rPr>
                <w:rFonts w:ascii="標楷體" w:eastAsia="標楷體" w:hAnsi="標楷體" w:cs="標楷體"/>
              </w:rPr>
              <w:t>近二年參加全大運、全中運及聯賽最優級組前四名</w:t>
            </w:r>
          </w:p>
          <w:p w:rsidR="001D313A" w:rsidRDefault="001D313A" w:rsidP="000821AA">
            <w:pPr>
              <w:pStyle w:val="a5"/>
              <w:snapToGrid w:val="0"/>
              <w:ind w:left="756" w:hanging="221"/>
              <w:jc w:val="both"/>
            </w:pPr>
            <w:r>
              <w:rPr>
                <w:rFonts w:ascii="標楷體" w:eastAsia="標楷體" w:hAnsi="標楷體"/>
              </w:rPr>
              <w:t>□近二年參加</w:t>
            </w:r>
            <w:r>
              <w:rPr>
                <w:rFonts w:ascii="標楷體" w:eastAsia="標楷體" w:hAnsi="標楷體" w:cs="新細明體"/>
                <w:kern w:val="0"/>
              </w:rPr>
              <w:t>中華民國高級中等學校體育總會或全國單項運動協會指定之屬奧林匹克運動會及亞洲運動會運動種類之各運動錦標賽前三名</w:t>
            </w:r>
          </w:p>
          <w:p w:rsidR="001D313A" w:rsidRDefault="001D313A" w:rsidP="000821AA">
            <w:pPr>
              <w:pStyle w:val="a5"/>
              <w:snapToGrid w:val="0"/>
              <w:ind w:left="780" w:hanging="247"/>
              <w:jc w:val="both"/>
            </w:pPr>
            <w:r>
              <w:rPr>
                <w:rFonts w:ascii="標楷體" w:eastAsia="標楷體" w:hAnsi="標楷體"/>
              </w:rPr>
              <w:t>□</w:t>
            </w:r>
            <w:r>
              <w:rPr>
                <w:rFonts w:ascii="標楷體" w:eastAsia="標楷體" w:hAnsi="標楷體" w:cs="標楷體"/>
              </w:rPr>
              <w:t>推展學校體育績優學校</w:t>
            </w:r>
          </w:p>
          <w:p w:rsidR="001D313A" w:rsidRDefault="001D313A" w:rsidP="000821AA">
            <w:pPr>
              <w:pStyle w:val="a5"/>
              <w:snapToGrid w:val="0"/>
              <w:ind w:left="782" w:hanging="247"/>
              <w:jc w:val="both"/>
            </w:pPr>
            <w:r>
              <w:rPr>
                <w:rFonts w:ascii="標楷體" w:eastAsia="標楷體" w:hAnsi="標楷體"/>
              </w:rPr>
              <w:t>□</w:t>
            </w:r>
            <w:r>
              <w:rPr>
                <w:rFonts w:ascii="標楷體" w:eastAsia="標楷體" w:hAnsi="標楷體" w:cs="標楷體"/>
              </w:rPr>
              <w:t>支援體育署辦理各項體育活動學校</w:t>
            </w:r>
          </w:p>
          <w:p w:rsidR="001D313A" w:rsidRDefault="001D313A" w:rsidP="000821AA">
            <w:pPr>
              <w:pStyle w:val="a5"/>
              <w:snapToGrid w:val="0"/>
              <w:ind w:left="823" w:hanging="288"/>
              <w:jc w:val="both"/>
            </w:pPr>
            <w:r>
              <w:rPr>
                <w:rFonts w:ascii="標楷體" w:eastAsia="標楷體" w:hAnsi="標楷體"/>
              </w:rPr>
              <w:t>□設立適應體育班或特教資源</w:t>
            </w:r>
            <w:proofErr w:type="gramStart"/>
            <w:r>
              <w:rPr>
                <w:rFonts w:ascii="標楷體" w:eastAsia="標楷體" w:hAnsi="標楷體"/>
              </w:rPr>
              <w:t>班者有＿＿＿＿＿＿</w:t>
            </w:r>
            <w:proofErr w:type="gramEnd"/>
            <w:r>
              <w:rPr>
                <w:rFonts w:ascii="標楷體" w:eastAsia="標楷體" w:hAnsi="標楷體"/>
              </w:rPr>
              <w:t>班</w:t>
            </w:r>
          </w:p>
          <w:p w:rsidR="001D313A" w:rsidRDefault="001D313A" w:rsidP="000821AA">
            <w:pPr>
              <w:pStyle w:val="a5"/>
              <w:snapToGrid w:val="0"/>
              <w:ind w:left="823" w:hanging="283"/>
              <w:jc w:val="both"/>
            </w:pPr>
            <w:r>
              <w:rPr>
                <w:rFonts w:ascii="標楷體" w:eastAsia="標楷體" w:hAnsi="標楷體"/>
              </w:rPr>
              <w:t>□原住民族學校：</w:t>
            </w:r>
            <w:proofErr w:type="gramStart"/>
            <w:r>
              <w:rPr>
                <w:rFonts w:ascii="標楷體" w:eastAsia="標楷體" w:hAnsi="標楷體"/>
              </w:rPr>
              <w:t>原住民族鄉</w:t>
            </w:r>
            <w:proofErr w:type="gramEnd"/>
            <w:r>
              <w:rPr>
                <w:rFonts w:ascii="標楷體" w:eastAsia="標楷體" w:hAnsi="標楷體"/>
              </w:rPr>
              <w:t>（鎮）_______、全校數</w:t>
            </w:r>
            <w:proofErr w:type="gramStart"/>
            <w:r>
              <w:rPr>
                <w:rFonts w:ascii="標楷體" w:eastAsia="標楷體" w:hAnsi="標楷體"/>
              </w:rPr>
              <w:t>＿＿＿＿</w:t>
            </w:r>
            <w:proofErr w:type="gramEnd"/>
            <w:r>
              <w:rPr>
                <w:rFonts w:ascii="標楷體" w:eastAsia="標楷體" w:hAnsi="標楷體"/>
              </w:rPr>
              <w:t>人，原住民族學生數</w:t>
            </w:r>
            <w:proofErr w:type="gramStart"/>
            <w:r>
              <w:rPr>
                <w:rFonts w:ascii="標楷體" w:eastAsia="標楷體" w:hAnsi="標楷體"/>
              </w:rPr>
              <w:t>＿＿＿＿</w:t>
            </w:r>
            <w:proofErr w:type="gramEnd"/>
            <w:r>
              <w:rPr>
                <w:rFonts w:ascii="標楷體" w:eastAsia="標楷體" w:hAnsi="標楷體"/>
              </w:rPr>
              <w:t>人，比率</w:t>
            </w:r>
            <w:proofErr w:type="gramStart"/>
            <w:r>
              <w:rPr>
                <w:rFonts w:ascii="標楷體" w:eastAsia="標楷體" w:hAnsi="標楷體"/>
              </w:rPr>
              <w:t>＿＿＿＿</w:t>
            </w:r>
            <w:proofErr w:type="gramEnd"/>
            <w:r>
              <w:rPr>
                <w:rFonts w:ascii="標楷體" w:eastAsia="標楷體" w:hAnsi="標楷體"/>
              </w:rPr>
              <w:t>，原住民族班級數</w:t>
            </w:r>
            <w:proofErr w:type="gramStart"/>
            <w:r>
              <w:rPr>
                <w:rFonts w:ascii="標楷體" w:eastAsia="標楷體" w:hAnsi="標楷體"/>
              </w:rPr>
              <w:t>＿＿＿＿</w:t>
            </w:r>
            <w:proofErr w:type="gramEnd"/>
            <w:r>
              <w:rPr>
                <w:rFonts w:ascii="標楷體" w:eastAsia="標楷體" w:hAnsi="標楷體"/>
              </w:rPr>
              <w:t>班</w:t>
            </w:r>
          </w:p>
          <w:p w:rsidR="001D313A" w:rsidRDefault="001D313A" w:rsidP="000821AA">
            <w:pPr>
              <w:pStyle w:val="a5"/>
              <w:snapToGrid w:val="0"/>
              <w:ind w:left="823" w:hanging="283"/>
              <w:jc w:val="both"/>
            </w:pPr>
            <w:r>
              <w:rPr>
                <w:rFonts w:ascii="標楷體" w:eastAsia="標楷體" w:hAnsi="標楷體"/>
              </w:rPr>
              <w:t>□偏遠</w:t>
            </w:r>
            <w:r>
              <w:rPr>
                <w:rFonts w:ascii="標楷體" w:eastAsia="標楷體" w:hAnsi="標楷體"/>
                <w:lang w:eastAsia="zh-HK"/>
              </w:rPr>
              <w:t>或非山非市</w:t>
            </w:r>
            <w:r>
              <w:rPr>
                <w:rFonts w:ascii="標楷體" w:eastAsia="標楷體" w:hAnsi="標楷體"/>
              </w:rPr>
              <w:t>地區學校：______鄉（鎮）_______、全校數</w:t>
            </w:r>
            <w:proofErr w:type="gramStart"/>
            <w:r>
              <w:rPr>
                <w:rFonts w:ascii="標楷體" w:eastAsia="標楷體" w:hAnsi="標楷體"/>
              </w:rPr>
              <w:t>＿＿＿＿</w:t>
            </w:r>
            <w:proofErr w:type="gramEnd"/>
            <w:r>
              <w:rPr>
                <w:rFonts w:ascii="標楷體" w:eastAsia="標楷體" w:hAnsi="標楷體"/>
              </w:rPr>
              <w:t>人，學生數</w:t>
            </w:r>
            <w:proofErr w:type="gramStart"/>
            <w:r>
              <w:rPr>
                <w:rFonts w:ascii="標楷體" w:eastAsia="標楷體" w:hAnsi="標楷體"/>
              </w:rPr>
              <w:t>＿＿＿＿</w:t>
            </w:r>
            <w:proofErr w:type="gramEnd"/>
            <w:r>
              <w:rPr>
                <w:rFonts w:ascii="標楷體" w:eastAsia="標楷體" w:hAnsi="標楷體"/>
              </w:rPr>
              <w:t>人，班級數</w:t>
            </w:r>
            <w:proofErr w:type="gramStart"/>
            <w:r>
              <w:rPr>
                <w:rFonts w:ascii="標楷體" w:eastAsia="標楷體" w:hAnsi="標楷體"/>
              </w:rPr>
              <w:t>＿＿＿＿</w:t>
            </w:r>
            <w:proofErr w:type="gramEnd"/>
            <w:r>
              <w:rPr>
                <w:rFonts w:ascii="標楷體" w:eastAsia="標楷體" w:hAnsi="標楷體"/>
              </w:rPr>
              <w:t>班</w:t>
            </w:r>
          </w:p>
          <w:p w:rsidR="001D313A" w:rsidRDefault="001D313A" w:rsidP="000821AA">
            <w:pPr>
              <w:pStyle w:val="a5"/>
              <w:snapToGrid w:val="0"/>
              <w:spacing w:line="280" w:lineRule="exact"/>
              <w:ind w:left="797" w:hanging="252"/>
              <w:jc w:val="both"/>
            </w:pPr>
            <w:r>
              <w:rPr>
                <w:rFonts w:ascii="標楷體" w:eastAsia="標楷體" w:hAnsi="標楷體"/>
              </w:rPr>
              <w:t>□</w:t>
            </w:r>
            <w:r>
              <w:rPr>
                <w:rFonts w:ascii="標楷體" w:eastAsia="標楷體" w:hAnsi="標楷體" w:cs="標楷體"/>
              </w:rPr>
              <w:t>學校體育場地設備明顯不足或損壞之學校</w:t>
            </w:r>
          </w:p>
          <w:p w:rsidR="001D313A" w:rsidRDefault="001D313A" w:rsidP="000821AA">
            <w:pPr>
              <w:pStyle w:val="a5"/>
              <w:snapToGrid w:val="0"/>
              <w:ind w:left="797" w:hanging="262"/>
              <w:jc w:val="both"/>
            </w:pPr>
            <w:r>
              <w:rPr>
                <w:rFonts w:ascii="標楷體" w:eastAsia="標楷體" w:hAnsi="標楷體"/>
              </w:rPr>
              <w:lastRenderedPageBreak/>
              <w:t>□</w:t>
            </w:r>
            <w:r>
              <w:rPr>
                <w:rFonts w:ascii="標楷體" w:eastAsia="標楷體" w:hAnsi="標楷體" w:cs="標楷體"/>
              </w:rPr>
              <w:t>近二年參加國際賽會成績優良者</w:t>
            </w:r>
          </w:p>
          <w:p w:rsidR="001D313A" w:rsidRDefault="001D313A" w:rsidP="000821AA">
            <w:pPr>
              <w:pStyle w:val="a5"/>
              <w:snapToGrid w:val="0"/>
              <w:ind w:left="293"/>
              <w:jc w:val="both"/>
            </w:pPr>
            <w:r>
              <w:rPr>
                <w:rFonts w:ascii="標楷體" w:eastAsia="標楷體" w:hAnsi="標楷體"/>
              </w:rPr>
              <w:t>□申請補助項目：</w:t>
            </w:r>
          </w:p>
          <w:p w:rsidR="001D313A" w:rsidRDefault="001D313A" w:rsidP="000821AA">
            <w:pPr>
              <w:pStyle w:val="a5"/>
              <w:snapToGrid w:val="0"/>
              <w:ind w:left="820" w:hanging="278"/>
              <w:jc w:val="both"/>
            </w:pPr>
            <w:r>
              <w:rPr>
                <w:rFonts w:ascii="標楷體" w:eastAsia="標楷體" w:hAnsi="標楷體"/>
              </w:rPr>
              <w:t>□運動場地</w:t>
            </w:r>
            <w:proofErr w:type="gramStart"/>
            <w:r>
              <w:rPr>
                <w:rFonts w:ascii="標楷體" w:eastAsia="標楷體" w:hAnsi="標楷體"/>
              </w:rPr>
              <w:t>（</w:t>
            </w:r>
            <w:proofErr w:type="gramEnd"/>
            <w:r>
              <w:rPr>
                <w:rFonts w:ascii="標楷體" w:eastAsia="標楷體" w:hAnsi="標楷體"/>
              </w:rPr>
              <w:t>□</w:t>
            </w:r>
            <w:r>
              <w:rPr>
                <w:rFonts w:ascii="標楷體" w:eastAsia="標楷體" w:hAnsi="標楷體"/>
                <w:lang w:eastAsia="zh-HK"/>
              </w:rPr>
              <w:t>運動</w:t>
            </w:r>
            <w:r>
              <w:rPr>
                <w:rFonts w:ascii="標楷體" w:eastAsia="標楷體" w:hAnsi="標楷體"/>
              </w:rPr>
              <w:t xml:space="preserve">操場(包括跑道)□球場　</w:t>
            </w:r>
          </w:p>
          <w:p w:rsidR="001D313A" w:rsidRDefault="001D313A" w:rsidP="000821AA">
            <w:pPr>
              <w:pStyle w:val="a5"/>
              <w:snapToGrid w:val="0"/>
              <w:ind w:left="821" w:hanging="821"/>
              <w:jc w:val="both"/>
            </w:pPr>
            <w:r>
              <w:rPr>
                <w:rFonts w:ascii="標楷體" w:eastAsia="標楷體" w:hAnsi="標楷體"/>
              </w:rPr>
              <w:t xml:space="preserve">    □風雨球場(半戶外球場)　□其他，請擇</w:t>
            </w:r>
            <w:proofErr w:type="gramStart"/>
            <w:r>
              <w:rPr>
                <w:rFonts w:ascii="標楷體" w:eastAsia="標楷體" w:hAnsi="標楷體"/>
              </w:rPr>
              <w:t>一</w:t>
            </w:r>
            <w:proofErr w:type="gramEnd"/>
            <w:r>
              <w:rPr>
                <w:rFonts w:ascii="標楷體" w:eastAsia="標楷體" w:hAnsi="標楷體"/>
              </w:rPr>
              <w:t>申請</w:t>
            </w:r>
            <w:proofErr w:type="gramStart"/>
            <w:r>
              <w:rPr>
                <w:rFonts w:ascii="標楷體" w:eastAsia="標楷體" w:hAnsi="標楷體"/>
              </w:rPr>
              <w:t>）</w:t>
            </w:r>
            <w:proofErr w:type="gramEnd"/>
            <w:r>
              <w:rPr>
                <w:rFonts w:ascii="標楷體" w:eastAsia="標楷體" w:hAnsi="標楷體"/>
              </w:rPr>
              <w:t>：</w:t>
            </w:r>
          </w:p>
          <w:p w:rsidR="001D313A" w:rsidRDefault="001D313A" w:rsidP="000821AA">
            <w:pPr>
              <w:pStyle w:val="a5"/>
              <w:snapToGrid w:val="0"/>
              <w:ind w:left="360" w:firstLine="461"/>
              <w:jc w:val="both"/>
            </w:pPr>
            <w:r>
              <w:rPr>
                <w:rFonts w:ascii="標楷體" w:eastAsia="標楷體" w:hAnsi="標楷體"/>
              </w:rPr>
              <w:t>1.使用年限__，興建於__年__月</w:t>
            </w:r>
          </w:p>
          <w:p w:rsidR="001D313A" w:rsidRDefault="001D313A" w:rsidP="000821AA">
            <w:pPr>
              <w:pStyle w:val="a5"/>
              <w:snapToGrid w:val="0"/>
              <w:ind w:firstLine="821"/>
              <w:jc w:val="both"/>
            </w:pPr>
            <w:r>
              <w:rPr>
                <w:rFonts w:ascii="標楷體" w:eastAsia="標楷體" w:hAnsi="標楷體"/>
              </w:rPr>
              <w:t>2.造價經費________________元</w:t>
            </w:r>
          </w:p>
          <w:p w:rsidR="001D313A" w:rsidRDefault="001D313A" w:rsidP="000821AA">
            <w:pPr>
              <w:pStyle w:val="a5"/>
              <w:snapToGrid w:val="0"/>
              <w:ind w:left="1061" w:hanging="240"/>
              <w:jc w:val="both"/>
            </w:pPr>
            <w:r>
              <w:rPr>
                <w:rFonts w:ascii="標楷體" w:eastAsia="標楷體" w:hAnsi="標楷體"/>
              </w:rPr>
              <w:t>3.管理人員及保養措施（請檢附相關證明）</w:t>
            </w:r>
          </w:p>
          <w:p w:rsidR="001D313A" w:rsidRDefault="001D313A" w:rsidP="000821AA">
            <w:pPr>
              <w:pStyle w:val="a5"/>
              <w:snapToGrid w:val="0"/>
              <w:ind w:left="1090" w:hanging="269"/>
              <w:jc w:val="both"/>
            </w:pPr>
            <w:r>
              <w:rPr>
                <w:rFonts w:ascii="標楷體" w:eastAsia="標楷體" w:hAnsi="標楷體"/>
              </w:rPr>
              <w:t>4.檢附損壞照片（呈現出所填損壞程度證明之全景）</w:t>
            </w:r>
          </w:p>
          <w:p w:rsidR="001D313A" w:rsidRDefault="001D313A" w:rsidP="000821AA">
            <w:pPr>
              <w:pStyle w:val="a5"/>
              <w:snapToGrid w:val="0"/>
              <w:ind w:firstLine="559"/>
              <w:jc w:val="both"/>
            </w:pPr>
            <w:r>
              <w:rPr>
                <w:rFonts w:ascii="標楷體" w:eastAsia="標楷體" w:hAnsi="標楷體"/>
              </w:rPr>
              <w:t>□體育器材設備</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lastRenderedPageBreak/>
              <w:t>□符合</w:t>
            </w:r>
          </w:p>
          <w:p w:rsidR="001D313A" w:rsidRDefault="001D313A" w:rsidP="000821AA">
            <w:pPr>
              <w:pStyle w:val="a5"/>
              <w:snapToGrid w:val="0"/>
              <w:jc w:val="both"/>
            </w:pPr>
            <w:r>
              <w:rPr>
                <w:rFonts w:ascii="標楷體" w:eastAsia="標楷體" w:hAnsi="標楷體"/>
              </w:rPr>
              <w:t>□不符合</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□符合</w:t>
            </w:r>
          </w:p>
          <w:p w:rsidR="001D313A" w:rsidRDefault="001D313A" w:rsidP="000821AA">
            <w:pPr>
              <w:pStyle w:val="a5"/>
              <w:snapToGrid w:val="0"/>
              <w:jc w:val="both"/>
            </w:pPr>
            <w:r>
              <w:rPr>
                <w:rFonts w:ascii="標楷體" w:eastAsia="標楷體" w:hAnsi="標楷體"/>
              </w:rPr>
              <w:t>□不符合</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jc w:val="both"/>
            </w:pPr>
            <w:r>
              <w:rPr>
                <w:rFonts w:ascii="標楷體" w:eastAsia="標楷體" w:hAnsi="標楷體"/>
              </w:rPr>
              <w:t>□符合</w:t>
            </w:r>
          </w:p>
          <w:p w:rsidR="001D313A" w:rsidRDefault="001D313A" w:rsidP="000821AA">
            <w:pPr>
              <w:pStyle w:val="a5"/>
              <w:snapToGrid w:val="0"/>
              <w:jc w:val="both"/>
            </w:pPr>
            <w:r>
              <w:rPr>
                <w:rFonts w:ascii="標楷體" w:eastAsia="標楷體" w:hAnsi="標楷體"/>
              </w:rPr>
              <w:t>□不符合</w:t>
            </w:r>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lastRenderedPageBreak/>
              <w:t>辦理目的</w:t>
            </w:r>
          </w:p>
        </w:tc>
        <w:tc>
          <w:tcPr>
            <w:tcW w:w="469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rPr>
                <w:rFonts w:ascii="標楷體" w:eastAsia="標楷體" w:hAnsi="標楷體"/>
              </w:rPr>
            </w:pP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jc w:val="both"/>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jc w:val="both"/>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jc w:val="both"/>
            </w:pPr>
            <w:r>
              <w:rPr>
                <w:rFonts w:ascii="標楷體" w:eastAsia="標楷體" w:hAnsi="標楷體"/>
              </w:rPr>
              <w:t>□不合理</w:t>
            </w:r>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參與對象（資格）</w:t>
            </w:r>
          </w:p>
        </w:tc>
        <w:tc>
          <w:tcPr>
            <w:tcW w:w="469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rPr>
                <w:rFonts w:ascii="標楷體" w:eastAsia="標楷體" w:hAnsi="標楷體"/>
              </w:rPr>
            </w:pP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學生人數</w:t>
            </w:r>
          </w:p>
        </w:tc>
        <w:tc>
          <w:tcPr>
            <w:tcW w:w="46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both"/>
            </w:pPr>
            <w:r>
              <w:rPr>
                <w:rFonts w:ascii="標楷體" w:eastAsia="標楷體" w:hAnsi="標楷體"/>
              </w:rPr>
              <w:t>學生人數：__________人</w:t>
            </w:r>
          </w:p>
          <w:p w:rsidR="001D313A" w:rsidRDefault="001D313A" w:rsidP="000821AA">
            <w:pPr>
              <w:pStyle w:val="a5"/>
              <w:snapToGrid w:val="0"/>
              <w:jc w:val="both"/>
            </w:pPr>
            <w:r>
              <w:rPr>
                <w:rFonts w:ascii="標楷體" w:eastAsia="標楷體" w:hAnsi="標楷體"/>
              </w:rPr>
              <w:t>學生人數</w:t>
            </w:r>
            <w:proofErr w:type="gramStart"/>
            <w:r>
              <w:rPr>
                <w:rFonts w:ascii="標楷體" w:eastAsia="標楷體" w:hAnsi="標楷體"/>
              </w:rPr>
              <w:t>佔</w:t>
            </w:r>
            <w:proofErr w:type="gramEnd"/>
            <w:r>
              <w:rPr>
                <w:rFonts w:ascii="標楷體" w:eastAsia="標楷體" w:hAnsi="標楷體"/>
              </w:rPr>
              <w:t>整體比例：__________%</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辦理期程/地點</w:t>
            </w:r>
          </w:p>
        </w:tc>
        <w:tc>
          <w:tcPr>
            <w:tcW w:w="469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期程：___________________________</w:t>
            </w:r>
          </w:p>
          <w:p w:rsidR="001D313A" w:rsidRDefault="001D313A" w:rsidP="000821AA">
            <w:pPr>
              <w:pStyle w:val="a5"/>
              <w:snapToGrid w:val="0"/>
              <w:jc w:val="both"/>
            </w:pPr>
            <w:r>
              <w:rPr>
                <w:rFonts w:ascii="標楷體" w:eastAsia="標楷體" w:hAnsi="標楷體"/>
              </w:rPr>
              <w:t>地點：___________________________</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列舉辦理內容</w:t>
            </w:r>
          </w:p>
        </w:tc>
        <w:tc>
          <w:tcPr>
            <w:tcW w:w="469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1.</w:t>
            </w:r>
          </w:p>
          <w:p w:rsidR="001D313A" w:rsidRDefault="001D313A" w:rsidP="000821AA">
            <w:pPr>
              <w:pStyle w:val="a5"/>
              <w:snapToGrid w:val="0"/>
              <w:jc w:val="both"/>
            </w:pPr>
            <w:r>
              <w:rPr>
                <w:rFonts w:ascii="標楷體" w:eastAsia="標楷體" w:hAnsi="標楷體"/>
              </w:rPr>
              <w:t>2.</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符合補助規定</w:t>
            </w:r>
          </w:p>
        </w:tc>
        <w:tc>
          <w:tcPr>
            <w:tcW w:w="469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 xml:space="preserve"> </w:t>
            </w:r>
            <w:r>
              <w:rPr>
                <w:rFonts w:ascii="標楷體" w:eastAsia="標楷體" w:hAnsi="標楷體"/>
                <w:u w:val="single"/>
              </w:rPr>
              <w:t xml:space="preserve"> 　點   款   目_____</w:t>
            </w:r>
            <w:r>
              <w:rPr>
                <w:rFonts w:ascii="標楷體" w:eastAsia="標楷體" w:hAnsi="標楷體"/>
              </w:rPr>
              <w:t xml:space="preserve">    （成績）</w:t>
            </w:r>
          </w:p>
          <w:p w:rsidR="001D313A" w:rsidRDefault="001D313A" w:rsidP="000821AA">
            <w:pPr>
              <w:pStyle w:val="a5"/>
              <w:snapToGrid w:val="0"/>
              <w:jc w:val="both"/>
            </w:pPr>
            <w:r>
              <w:rPr>
                <w:rFonts w:ascii="標楷體" w:eastAsia="標楷體" w:hAnsi="標楷體"/>
              </w:rPr>
              <w:t xml:space="preserve"> </w:t>
            </w:r>
            <w:r>
              <w:rPr>
                <w:rFonts w:ascii="標楷體" w:eastAsia="標楷體" w:hAnsi="標楷體"/>
                <w:u w:val="single"/>
              </w:rPr>
              <w:t xml:space="preserve">                  __</w:t>
            </w:r>
            <w:r>
              <w:rPr>
                <w:rFonts w:ascii="標楷體" w:eastAsia="標楷體" w:hAnsi="標楷體"/>
              </w:rPr>
              <w:t>（申請時間）</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□符合</w:t>
            </w:r>
          </w:p>
          <w:p w:rsidR="001D313A" w:rsidRDefault="001D313A" w:rsidP="000821AA">
            <w:pPr>
              <w:pStyle w:val="a5"/>
              <w:snapToGrid w:val="0"/>
              <w:jc w:val="both"/>
            </w:pPr>
            <w:r>
              <w:rPr>
                <w:rFonts w:ascii="標楷體" w:eastAsia="標楷體" w:hAnsi="標楷體"/>
              </w:rPr>
              <w:t>□不符合</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□符合</w:t>
            </w:r>
          </w:p>
          <w:p w:rsidR="001D313A" w:rsidRDefault="001D313A" w:rsidP="000821AA">
            <w:pPr>
              <w:pStyle w:val="a5"/>
              <w:snapToGrid w:val="0"/>
              <w:jc w:val="both"/>
            </w:pPr>
            <w:r>
              <w:rPr>
                <w:rFonts w:ascii="標楷體" w:eastAsia="標楷體" w:hAnsi="標楷體"/>
              </w:rPr>
              <w:t>□不符合</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jc w:val="both"/>
            </w:pPr>
            <w:r>
              <w:rPr>
                <w:rFonts w:ascii="標楷體" w:eastAsia="標楷體" w:hAnsi="標楷體"/>
              </w:rPr>
              <w:t>□符合</w:t>
            </w:r>
          </w:p>
          <w:p w:rsidR="001D313A" w:rsidRDefault="001D313A" w:rsidP="000821AA">
            <w:pPr>
              <w:pStyle w:val="a5"/>
              <w:snapToGrid w:val="0"/>
              <w:jc w:val="both"/>
            </w:pPr>
            <w:r>
              <w:rPr>
                <w:rFonts w:ascii="標楷體" w:eastAsia="標楷體" w:hAnsi="標楷體"/>
              </w:rPr>
              <w:t>□不符合</w:t>
            </w:r>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申請補助經費</w:t>
            </w:r>
          </w:p>
        </w:tc>
        <w:tc>
          <w:tcPr>
            <w:tcW w:w="469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rPr>
                <w:rFonts w:ascii="標楷體" w:eastAsia="標楷體" w:hAnsi="標楷體"/>
              </w:rPr>
            </w:pP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前一年度受體育署補助情形</w:t>
            </w:r>
          </w:p>
        </w:tc>
        <w:tc>
          <w:tcPr>
            <w:tcW w:w="46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both"/>
              <w:rPr>
                <w:rFonts w:ascii="標楷體" w:eastAsia="標楷體" w:hAnsi="標楷體"/>
              </w:rPr>
            </w:pP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□是</w:t>
            </w:r>
          </w:p>
          <w:p w:rsidR="001D313A" w:rsidRDefault="001D313A" w:rsidP="000821AA">
            <w:pPr>
              <w:pStyle w:val="a5"/>
              <w:snapToGrid w:val="0"/>
              <w:jc w:val="both"/>
            </w:pPr>
            <w:proofErr w:type="gramStart"/>
            <w:r>
              <w:rPr>
                <w:rFonts w:ascii="標楷體" w:eastAsia="標楷體" w:hAnsi="標楷體"/>
              </w:rPr>
              <w:t>□否</w:t>
            </w:r>
            <w:proofErr w:type="gramEnd"/>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□是</w:t>
            </w:r>
          </w:p>
          <w:p w:rsidR="001D313A" w:rsidRDefault="001D313A" w:rsidP="000821AA">
            <w:pPr>
              <w:pStyle w:val="a5"/>
              <w:snapToGrid w:val="0"/>
              <w:jc w:val="both"/>
            </w:pPr>
            <w:proofErr w:type="gramStart"/>
            <w:r>
              <w:rPr>
                <w:rFonts w:ascii="標楷體" w:eastAsia="標楷體" w:hAnsi="標楷體"/>
              </w:rPr>
              <w:t>□否</w:t>
            </w:r>
            <w:proofErr w:type="gramEnd"/>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jc w:val="both"/>
            </w:pPr>
            <w:r>
              <w:rPr>
                <w:rFonts w:ascii="標楷體" w:eastAsia="標楷體" w:hAnsi="標楷體"/>
              </w:rPr>
              <w:t>□是</w:t>
            </w:r>
          </w:p>
          <w:p w:rsidR="001D313A" w:rsidRDefault="001D313A" w:rsidP="000821AA">
            <w:pPr>
              <w:pStyle w:val="a5"/>
              <w:snapToGrid w:val="0"/>
              <w:jc w:val="both"/>
            </w:pPr>
            <w:proofErr w:type="gramStart"/>
            <w:r>
              <w:rPr>
                <w:rFonts w:ascii="標楷體" w:eastAsia="標楷體" w:hAnsi="標楷體"/>
              </w:rPr>
              <w:t>□否</w:t>
            </w:r>
            <w:proofErr w:type="gramEnd"/>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前一年是否</w:t>
            </w:r>
            <w:proofErr w:type="gramStart"/>
            <w:r>
              <w:rPr>
                <w:rFonts w:ascii="標楷體" w:eastAsia="標楷體" w:hAnsi="標楷體"/>
              </w:rPr>
              <w:t>辦理核結</w:t>
            </w:r>
            <w:proofErr w:type="gramEnd"/>
          </w:p>
        </w:tc>
        <w:tc>
          <w:tcPr>
            <w:tcW w:w="46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both"/>
              <w:rPr>
                <w:rFonts w:ascii="標楷體" w:eastAsia="標楷體" w:hAnsi="標楷體"/>
              </w:rPr>
            </w:pP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□是</w:t>
            </w:r>
          </w:p>
          <w:p w:rsidR="001D313A" w:rsidRDefault="001D313A" w:rsidP="000821AA">
            <w:pPr>
              <w:pStyle w:val="a5"/>
              <w:snapToGrid w:val="0"/>
              <w:jc w:val="both"/>
            </w:pPr>
            <w:proofErr w:type="gramStart"/>
            <w:r>
              <w:rPr>
                <w:rFonts w:ascii="標楷體" w:eastAsia="標楷體" w:hAnsi="標楷體"/>
              </w:rPr>
              <w:t>□否</w:t>
            </w:r>
            <w:proofErr w:type="gramEnd"/>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□是</w:t>
            </w:r>
          </w:p>
          <w:p w:rsidR="001D313A" w:rsidRDefault="001D313A" w:rsidP="000821AA">
            <w:pPr>
              <w:pStyle w:val="a5"/>
              <w:snapToGrid w:val="0"/>
              <w:jc w:val="both"/>
            </w:pPr>
            <w:proofErr w:type="gramStart"/>
            <w:r>
              <w:rPr>
                <w:rFonts w:ascii="標楷體" w:eastAsia="標楷體" w:hAnsi="標楷體"/>
              </w:rPr>
              <w:t>□否</w:t>
            </w:r>
            <w:proofErr w:type="gramEnd"/>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jc w:val="both"/>
            </w:pPr>
            <w:r>
              <w:rPr>
                <w:rFonts w:ascii="標楷體" w:eastAsia="標楷體" w:hAnsi="標楷體"/>
              </w:rPr>
              <w:t>□是</w:t>
            </w:r>
          </w:p>
          <w:p w:rsidR="001D313A" w:rsidRDefault="001D313A" w:rsidP="000821AA">
            <w:pPr>
              <w:pStyle w:val="a5"/>
              <w:snapToGrid w:val="0"/>
              <w:jc w:val="both"/>
            </w:pPr>
            <w:proofErr w:type="gramStart"/>
            <w:r>
              <w:rPr>
                <w:rFonts w:ascii="標楷體" w:eastAsia="標楷體" w:hAnsi="標楷體"/>
              </w:rPr>
              <w:t>□否</w:t>
            </w:r>
            <w:proofErr w:type="gramEnd"/>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向其他單位申請情形</w:t>
            </w:r>
          </w:p>
        </w:tc>
        <w:tc>
          <w:tcPr>
            <w:tcW w:w="46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both"/>
            </w:pPr>
            <w:r>
              <w:rPr>
                <w:rFonts w:ascii="標楷體" w:eastAsia="標楷體" w:hAnsi="標楷體"/>
              </w:rPr>
              <w:t>（請詳述單位及額度）</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r>
      <w:tr w:rsidR="001D313A" w:rsidTr="000821AA">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lastRenderedPageBreak/>
              <w:t>有無收取活動報名費</w:t>
            </w:r>
          </w:p>
        </w:tc>
        <w:tc>
          <w:tcPr>
            <w:tcW w:w="46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1D313A" w:rsidRDefault="001D313A" w:rsidP="000821AA">
            <w:pPr>
              <w:pStyle w:val="a5"/>
              <w:snapToGrid w:val="0"/>
              <w:jc w:val="both"/>
            </w:pPr>
            <w:r>
              <w:rPr>
                <w:rFonts w:ascii="標楷體" w:eastAsia="標楷體" w:hAnsi="標楷體"/>
              </w:rPr>
              <w:t xml:space="preserve">□有 </w:t>
            </w:r>
            <w:r>
              <w:rPr>
                <w:rFonts w:ascii="標楷體" w:eastAsia="標楷體" w:hAnsi="標楷體"/>
                <w:u w:val="single"/>
              </w:rPr>
              <w:t xml:space="preserve">       </w:t>
            </w:r>
            <w:r>
              <w:rPr>
                <w:rFonts w:ascii="標楷體" w:eastAsia="標楷體" w:hAnsi="標楷體"/>
              </w:rPr>
              <w:t>元；□無</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pPr>
            <w:r>
              <w:rPr>
                <w:rFonts w:ascii="標楷體" w:eastAsia="標楷體" w:hAnsi="標楷體"/>
              </w:rPr>
              <w:t>□不合理</w:t>
            </w:r>
          </w:p>
        </w:tc>
      </w:tr>
      <w:tr w:rsidR="001D313A" w:rsidTr="000821AA">
        <w:trPr>
          <w:trHeight w:val="670"/>
        </w:trPr>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預期績效</w:t>
            </w:r>
          </w:p>
          <w:p w:rsidR="001D313A" w:rsidRDefault="001D313A" w:rsidP="000821AA">
            <w:pPr>
              <w:pStyle w:val="a5"/>
              <w:snapToGrid w:val="0"/>
              <w:jc w:val="both"/>
            </w:pPr>
            <w:r>
              <w:rPr>
                <w:rFonts w:ascii="標楷體" w:eastAsia="標楷體" w:hAnsi="標楷體"/>
              </w:rPr>
              <w:t>（請量化）</w:t>
            </w:r>
          </w:p>
        </w:tc>
        <w:tc>
          <w:tcPr>
            <w:tcW w:w="469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rPr>
                <w:rFonts w:ascii="標楷體" w:eastAsia="標楷體" w:hAnsi="標楷體"/>
              </w:rPr>
            </w:pPr>
          </w:p>
          <w:p w:rsidR="001D313A" w:rsidRDefault="001D313A" w:rsidP="000821AA">
            <w:pPr>
              <w:pStyle w:val="a5"/>
              <w:snapToGrid w:val="0"/>
              <w:jc w:val="both"/>
              <w:rPr>
                <w:rFonts w:ascii="標楷體" w:eastAsia="標楷體" w:hAnsi="標楷體"/>
              </w:rPr>
            </w:pP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jc w:val="both"/>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jc w:val="both"/>
            </w:pPr>
            <w:r>
              <w:rPr>
                <w:rFonts w:ascii="標楷體" w:eastAsia="標楷體" w:hAnsi="標楷體"/>
              </w:rPr>
              <w:t>□不合理</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pPr>
            <w:r>
              <w:rPr>
                <w:rFonts w:ascii="標楷體" w:eastAsia="標楷體" w:hAnsi="標楷體"/>
              </w:rPr>
              <w:t>□合理</w:t>
            </w:r>
          </w:p>
          <w:p w:rsidR="001D313A" w:rsidRDefault="001D313A" w:rsidP="000821AA">
            <w:pPr>
              <w:pStyle w:val="a5"/>
              <w:snapToGrid w:val="0"/>
              <w:jc w:val="both"/>
            </w:pPr>
            <w:r>
              <w:rPr>
                <w:rFonts w:ascii="標楷體" w:eastAsia="標楷體" w:hAnsi="標楷體"/>
              </w:rPr>
              <w:t>□不合理</w:t>
            </w:r>
          </w:p>
        </w:tc>
      </w:tr>
      <w:tr w:rsidR="001D313A" w:rsidTr="000821AA">
        <w:trPr>
          <w:trHeight w:val="1050"/>
        </w:trPr>
        <w:tc>
          <w:tcPr>
            <w:tcW w:w="1560"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學校及縣（市）政府請</w:t>
            </w:r>
            <w:proofErr w:type="gramStart"/>
            <w:r>
              <w:rPr>
                <w:rFonts w:ascii="標楷體" w:eastAsia="標楷體" w:hAnsi="標楷體"/>
              </w:rPr>
              <w:t>依本署調查</w:t>
            </w:r>
            <w:proofErr w:type="gramEnd"/>
            <w:r>
              <w:rPr>
                <w:rFonts w:ascii="標楷體" w:eastAsia="標楷體" w:hAnsi="標楷體"/>
              </w:rPr>
              <w:t>學校體育設施損壞程度填寫：1.大面積（30%以上）；2.局部（10%-30%）；3.小面積（10%以下），同時需附照片（請呈現出所填損壞程度證明之全景及細部受損部分）</w:t>
            </w:r>
          </w:p>
        </w:tc>
        <w:tc>
          <w:tcPr>
            <w:tcW w:w="469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bCs/>
              </w:rPr>
              <w:t>1.</w:t>
            </w:r>
            <w:r>
              <w:rPr>
                <w:rFonts w:ascii="標楷體" w:eastAsia="標楷體" w:hAnsi="標楷體"/>
                <w:lang w:eastAsia="zh-HK"/>
              </w:rPr>
              <w:t>運動</w:t>
            </w:r>
            <w:r>
              <w:rPr>
                <w:rFonts w:ascii="標楷體" w:eastAsia="標楷體" w:hAnsi="標楷體"/>
              </w:rPr>
              <w:t>操場(包括跑道)</w:t>
            </w:r>
            <w:r>
              <w:rPr>
                <w:rFonts w:ascii="標楷體" w:eastAsia="標楷體" w:hAnsi="標楷體"/>
                <w:bCs/>
              </w:rPr>
              <w:t>：</w:t>
            </w:r>
            <w:r>
              <w:rPr>
                <w:rFonts w:ascii="標楷體" w:eastAsia="標楷體" w:hAnsi="標楷體"/>
              </w:rPr>
              <w:t>□大面積□局部□小面積</w:t>
            </w:r>
          </w:p>
          <w:p w:rsidR="001D313A" w:rsidRDefault="001D313A" w:rsidP="000821AA">
            <w:pPr>
              <w:pStyle w:val="a5"/>
              <w:snapToGrid w:val="0"/>
              <w:jc w:val="both"/>
              <w:rPr>
                <w:rFonts w:ascii="標楷體" w:eastAsia="標楷體" w:hAnsi="標楷體"/>
              </w:rPr>
            </w:pPr>
          </w:p>
          <w:p w:rsidR="001D313A" w:rsidRDefault="001D313A" w:rsidP="000821AA">
            <w:pPr>
              <w:pStyle w:val="a5"/>
              <w:snapToGrid w:val="0"/>
              <w:jc w:val="both"/>
            </w:pPr>
            <w:r>
              <w:rPr>
                <w:rFonts w:ascii="標楷體" w:eastAsia="標楷體" w:hAnsi="標楷體"/>
              </w:rPr>
              <w:t>2.___球場：□大面積□局部□小面積</w:t>
            </w:r>
          </w:p>
          <w:p w:rsidR="001D313A" w:rsidRDefault="001D313A" w:rsidP="000821AA">
            <w:pPr>
              <w:pStyle w:val="a5"/>
              <w:snapToGrid w:val="0"/>
              <w:jc w:val="both"/>
              <w:rPr>
                <w:rFonts w:ascii="標楷體" w:eastAsia="標楷體" w:hAnsi="標楷體"/>
              </w:rPr>
            </w:pPr>
          </w:p>
          <w:p w:rsidR="001D313A" w:rsidRDefault="001D313A" w:rsidP="000821AA">
            <w:pPr>
              <w:pStyle w:val="a5"/>
              <w:snapToGrid w:val="0"/>
              <w:jc w:val="both"/>
            </w:pPr>
            <w:r>
              <w:rPr>
                <w:rFonts w:ascii="標楷體" w:eastAsia="標楷體" w:hAnsi="標楷體"/>
              </w:rPr>
              <w:t>3. 風雨球場(半戶外球場)：□大面積□局部□小面積</w:t>
            </w:r>
          </w:p>
          <w:p w:rsidR="001D313A" w:rsidRDefault="001D313A" w:rsidP="000821AA">
            <w:pPr>
              <w:pStyle w:val="a5"/>
              <w:snapToGrid w:val="0"/>
              <w:jc w:val="both"/>
              <w:rPr>
                <w:rFonts w:ascii="標楷體" w:eastAsia="標楷體" w:hAnsi="標楷體"/>
              </w:rPr>
            </w:pPr>
          </w:p>
          <w:p w:rsidR="001D313A" w:rsidRDefault="001D313A" w:rsidP="000821AA">
            <w:pPr>
              <w:pStyle w:val="a5"/>
              <w:snapToGrid w:val="0"/>
              <w:jc w:val="both"/>
            </w:pPr>
            <w:r>
              <w:rPr>
                <w:rFonts w:ascii="標楷體" w:eastAsia="標楷體" w:hAnsi="標楷體"/>
              </w:rPr>
              <w:t>4.其他___：□大面積□局部□小面積</w:t>
            </w:r>
          </w:p>
          <w:p w:rsidR="001D313A" w:rsidRDefault="001D313A" w:rsidP="000821AA">
            <w:pPr>
              <w:pStyle w:val="a5"/>
              <w:snapToGrid w:val="0"/>
              <w:jc w:val="both"/>
              <w:rPr>
                <w:rFonts w:ascii="標楷體" w:eastAsia="標楷體" w:hAnsi="標楷體"/>
                <w:b/>
                <w:bCs/>
              </w:rPr>
            </w:pP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學校提報預算需求如下:例如:</w:t>
            </w:r>
          </w:p>
          <w:p w:rsidR="001D313A" w:rsidRDefault="001D313A" w:rsidP="000821AA">
            <w:pPr>
              <w:pStyle w:val="a5"/>
              <w:snapToGrid w:val="0"/>
              <w:jc w:val="both"/>
            </w:pPr>
            <w:r>
              <w:rPr>
                <w:rFonts w:ascii="標楷體" w:eastAsia="標楷體" w:hAnsi="標楷體"/>
              </w:rPr>
              <w:t>單價:1,250</w:t>
            </w:r>
          </w:p>
          <w:p w:rsidR="001D313A" w:rsidRDefault="001D313A" w:rsidP="000821AA">
            <w:pPr>
              <w:pStyle w:val="a5"/>
              <w:snapToGrid w:val="0"/>
              <w:jc w:val="both"/>
            </w:pPr>
            <w:r>
              <w:rPr>
                <w:rFonts w:ascii="標楷體" w:eastAsia="標楷體" w:hAnsi="標楷體"/>
              </w:rPr>
              <w:t>面積:1,000平方公尺</w:t>
            </w:r>
          </w:p>
          <w:p w:rsidR="001D313A" w:rsidRDefault="001D313A" w:rsidP="000821AA">
            <w:pPr>
              <w:pStyle w:val="a5"/>
              <w:snapToGrid w:val="0"/>
              <w:jc w:val="both"/>
            </w:pPr>
            <w:r>
              <w:rPr>
                <w:rFonts w:ascii="標楷體" w:eastAsia="標楷體" w:hAnsi="標楷體"/>
              </w:rPr>
              <w:t>總價:125萬</w:t>
            </w:r>
          </w:p>
        </w:tc>
        <w:tc>
          <w:tcPr>
            <w:tcW w:w="1323" w:type="dxa"/>
            <w:tcBorders>
              <w:top w:val="single" w:sz="8" w:space="0" w:color="000000"/>
              <w:left w:val="single" w:sz="8" w:space="0" w:color="000000"/>
              <w:bottom w:val="single" w:sz="8"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rPr>
              <w:t>初審後預算需求如下:</w:t>
            </w:r>
          </w:p>
          <w:p w:rsidR="001D313A" w:rsidRDefault="001D313A" w:rsidP="000821AA">
            <w:pPr>
              <w:pStyle w:val="a5"/>
              <w:snapToGrid w:val="0"/>
              <w:jc w:val="both"/>
            </w:pPr>
            <w:r>
              <w:rPr>
                <w:rFonts w:ascii="標楷體" w:eastAsia="標楷體" w:hAnsi="標楷體"/>
              </w:rPr>
              <w:t>單價:_____</w:t>
            </w:r>
          </w:p>
          <w:p w:rsidR="001D313A" w:rsidRDefault="001D313A" w:rsidP="000821AA">
            <w:pPr>
              <w:pStyle w:val="a5"/>
              <w:snapToGrid w:val="0"/>
              <w:jc w:val="both"/>
            </w:pPr>
            <w:r>
              <w:rPr>
                <w:rFonts w:ascii="標楷體" w:eastAsia="標楷體" w:hAnsi="標楷體"/>
              </w:rPr>
              <w:t>面積:_____</w:t>
            </w:r>
          </w:p>
          <w:p w:rsidR="001D313A" w:rsidRDefault="001D313A" w:rsidP="000821AA">
            <w:pPr>
              <w:pStyle w:val="a5"/>
              <w:snapToGrid w:val="0"/>
              <w:jc w:val="both"/>
            </w:pPr>
            <w:r>
              <w:rPr>
                <w:rFonts w:ascii="標楷體" w:eastAsia="標楷體" w:hAnsi="標楷體"/>
              </w:rPr>
              <w:t>平方公尺</w:t>
            </w:r>
          </w:p>
          <w:p w:rsidR="001D313A" w:rsidRDefault="001D313A" w:rsidP="000821AA">
            <w:pPr>
              <w:pStyle w:val="a5"/>
              <w:snapToGrid w:val="0"/>
              <w:jc w:val="both"/>
            </w:pPr>
            <w:r>
              <w:rPr>
                <w:rFonts w:ascii="標楷體" w:eastAsia="標楷體" w:hAnsi="標楷體"/>
              </w:rPr>
              <w:t>總價:_____</w:t>
            </w:r>
          </w:p>
        </w:tc>
        <w:tc>
          <w:tcPr>
            <w:tcW w:w="1323"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snapToGrid w:val="0"/>
              <w:jc w:val="both"/>
              <w:rPr>
                <w:rFonts w:ascii="標楷體" w:eastAsia="標楷體" w:hAnsi="標楷體"/>
              </w:rPr>
            </w:pPr>
          </w:p>
        </w:tc>
      </w:tr>
      <w:tr w:rsidR="001D313A" w:rsidTr="000821AA">
        <w:trPr>
          <w:trHeight w:val="878"/>
        </w:trPr>
        <w:tc>
          <w:tcPr>
            <w:tcW w:w="1560" w:type="dxa"/>
            <w:tcBorders>
              <w:top w:val="single" w:sz="8" w:space="0" w:color="000000"/>
              <w:left w:val="single" w:sz="12" w:space="0" w:color="000000"/>
              <w:bottom w:val="single" w:sz="12"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sz w:val="22"/>
              </w:rPr>
              <w:t>學校計畫金額超過</w:t>
            </w:r>
            <w:r w:rsidR="00BD6B4F">
              <w:rPr>
                <w:rFonts w:ascii="標楷體" w:eastAsia="標楷體" w:hAnsi="標楷體"/>
                <w:color w:val="C9211E"/>
                <w:sz w:val="22"/>
              </w:rPr>
              <w:t>1</w:t>
            </w:r>
            <w:r w:rsidR="00BD6B4F">
              <w:rPr>
                <w:rFonts w:ascii="標楷體" w:eastAsia="標楷體" w:hAnsi="標楷體" w:hint="eastAsia"/>
                <w:color w:val="C9211E"/>
                <w:sz w:val="22"/>
              </w:rPr>
              <w:t>5</w:t>
            </w:r>
            <w:bookmarkStart w:id="0" w:name="_GoBack"/>
            <w:bookmarkEnd w:id="0"/>
            <w:r>
              <w:rPr>
                <w:rFonts w:ascii="標楷體" w:eastAsia="標楷體" w:hAnsi="標楷體"/>
                <w:color w:val="C9211E"/>
                <w:sz w:val="22"/>
              </w:rPr>
              <w:t>0</w:t>
            </w:r>
            <w:r>
              <w:rPr>
                <w:rFonts w:ascii="標楷體" w:eastAsia="標楷體" w:hAnsi="標楷體"/>
                <w:sz w:val="22"/>
              </w:rPr>
              <w:t>萬元，縣（市）政府應辦理實地勘查</w:t>
            </w:r>
          </w:p>
        </w:tc>
        <w:tc>
          <w:tcPr>
            <w:tcW w:w="4693" w:type="dxa"/>
            <w:tcBorders>
              <w:top w:val="single" w:sz="8" w:space="0" w:color="000000"/>
              <w:left w:val="single" w:sz="8" w:space="0" w:color="000000"/>
              <w:bottom w:val="single" w:sz="12" w:space="0" w:color="000000"/>
              <w:right w:val="single" w:sz="8" w:space="0" w:color="000000"/>
            </w:tcBorders>
            <w:shd w:val="clear" w:color="auto" w:fill="auto"/>
          </w:tcPr>
          <w:p w:rsidR="001D313A" w:rsidRDefault="001D313A" w:rsidP="000821AA">
            <w:pPr>
              <w:pStyle w:val="a5"/>
              <w:snapToGrid w:val="0"/>
              <w:jc w:val="both"/>
            </w:pPr>
            <w:r>
              <w:rPr>
                <w:rFonts w:ascii="標楷體" w:eastAsia="標楷體" w:hAnsi="標楷體"/>
                <w:bCs/>
                <w:sz w:val="20"/>
              </w:rPr>
              <w:t>縣（市）政府（或專家）</w:t>
            </w:r>
          </w:p>
          <w:p w:rsidR="001D313A" w:rsidRDefault="001D313A" w:rsidP="000821AA">
            <w:pPr>
              <w:pStyle w:val="a5"/>
              <w:snapToGrid w:val="0"/>
              <w:jc w:val="both"/>
            </w:pPr>
            <w:r>
              <w:rPr>
                <w:rFonts w:ascii="標楷體" w:eastAsia="標楷體" w:hAnsi="標楷體"/>
                <w:bCs/>
                <w:sz w:val="20"/>
              </w:rPr>
              <w:t>實地勘查日期：_________________</w:t>
            </w:r>
          </w:p>
          <w:p w:rsidR="001D313A" w:rsidRDefault="001D313A" w:rsidP="000821AA">
            <w:pPr>
              <w:pStyle w:val="a5"/>
              <w:snapToGrid w:val="0"/>
              <w:jc w:val="both"/>
            </w:pPr>
            <w:r>
              <w:rPr>
                <w:rFonts w:ascii="標楷體" w:eastAsia="標楷體" w:hAnsi="標楷體"/>
                <w:bCs/>
                <w:sz w:val="20"/>
              </w:rPr>
              <w:t>參與人員：_____________________</w:t>
            </w:r>
          </w:p>
          <w:p w:rsidR="001D313A" w:rsidRDefault="001D313A" w:rsidP="000821AA">
            <w:pPr>
              <w:pStyle w:val="a5"/>
              <w:snapToGrid w:val="0"/>
              <w:jc w:val="both"/>
            </w:pPr>
            <w:r>
              <w:rPr>
                <w:rFonts w:ascii="標楷體" w:eastAsia="標楷體" w:hAnsi="標楷體"/>
                <w:bCs/>
                <w:sz w:val="20"/>
              </w:rPr>
              <w:t>初審意見：同申請書表件</w:t>
            </w:r>
          </w:p>
        </w:tc>
        <w:tc>
          <w:tcPr>
            <w:tcW w:w="1323" w:type="dxa"/>
            <w:tcBorders>
              <w:top w:val="single" w:sz="8" w:space="0" w:color="000000"/>
              <w:left w:val="single" w:sz="8" w:space="0" w:color="000000"/>
              <w:bottom w:val="single" w:sz="12" w:space="0" w:color="000000"/>
              <w:right w:val="single" w:sz="8" w:space="0" w:color="000000"/>
            </w:tcBorders>
            <w:shd w:val="clear" w:color="auto" w:fill="auto"/>
          </w:tcPr>
          <w:p w:rsidR="001D313A" w:rsidRDefault="001D313A" w:rsidP="000821AA">
            <w:pPr>
              <w:pStyle w:val="a5"/>
              <w:snapToGrid w:val="0"/>
              <w:jc w:val="both"/>
              <w:rPr>
                <w:rFonts w:ascii="標楷體" w:eastAsia="標楷體" w:hAnsi="標楷體"/>
              </w:rPr>
            </w:pPr>
          </w:p>
        </w:tc>
        <w:tc>
          <w:tcPr>
            <w:tcW w:w="1323" w:type="dxa"/>
            <w:tcBorders>
              <w:top w:val="single" w:sz="8" w:space="0" w:color="000000"/>
              <w:left w:val="single" w:sz="8" w:space="0" w:color="000000"/>
              <w:bottom w:val="single" w:sz="12" w:space="0" w:color="000000"/>
              <w:right w:val="single" w:sz="8" w:space="0" w:color="000000"/>
            </w:tcBorders>
            <w:shd w:val="clear" w:color="auto" w:fill="auto"/>
          </w:tcPr>
          <w:p w:rsidR="001D313A" w:rsidRDefault="001D313A" w:rsidP="000821AA">
            <w:pPr>
              <w:pStyle w:val="a5"/>
              <w:snapToGrid w:val="0"/>
              <w:jc w:val="both"/>
              <w:rPr>
                <w:rFonts w:ascii="標楷體" w:eastAsia="標楷體" w:hAnsi="標楷體"/>
              </w:rPr>
            </w:pPr>
          </w:p>
        </w:tc>
        <w:tc>
          <w:tcPr>
            <w:tcW w:w="1323" w:type="dxa"/>
            <w:tcBorders>
              <w:top w:val="single" w:sz="8" w:space="0" w:color="000000"/>
              <w:left w:val="single" w:sz="8" w:space="0" w:color="000000"/>
              <w:bottom w:val="single" w:sz="12" w:space="0" w:color="000000"/>
              <w:right w:val="single" w:sz="12" w:space="0" w:color="000000"/>
            </w:tcBorders>
            <w:shd w:val="clear" w:color="auto" w:fill="auto"/>
          </w:tcPr>
          <w:p w:rsidR="001D313A" w:rsidRDefault="001D313A" w:rsidP="000821AA">
            <w:pPr>
              <w:pStyle w:val="a5"/>
              <w:snapToGrid w:val="0"/>
              <w:jc w:val="both"/>
              <w:rPr>
                <w:rFonts w:ascii="標楷體" w:eastAsia="標楷體" w:hAnsi="標楷體"/>
              </w:rPr>
            </w:pPr>
          </w:p>
        </w:tc>
      </w:tr>
    </w:tbl>
    <w:p w:rsidR="001D313A" w:rsidRDefault="001D313A" w:rsidP="001D313A">
      <w:pPr>
        <w:pStyle w:val="a5"/>
        <w:snapToGrid w:val="0"/>
        <w:ind w:left="1133" w:hanging="1092"/>
      </w:pPr>
      <w:r>
        <w:rPr>
          <w:rFonts w:eastAsia="標楷體"/>
        </w:rPr>
        <w:t>申請單位</w:t>
      </w:r>
      <w:proofErr w:type="gramStart"/>
      <w:r>
        <w:rPr>
          <w:rFonts w:eastAsia="標楷體"/>
        </w:rPr>
        <w:t>填表人核章</w:t>
      </w:r>
      <w:proofErr w:type="gramEnd"/>
      <w:r>
        <w:rPr>
          <w:rFonts w:eastAsia="標楷體"/>
        </w:rPr>
        <w:t xml:space="preserve">                   </w:t>
      </w:r>
      <w:r>
        <w:rPr>
          <w:rFonts w:eastAsia="標楷體"/>
        </w:rPr>
        <w:t>申請單位主管核章</w:t>
      </w:r>
    </w:p>
    <w:p w:rsidR="001D313A" w:rsidRDefault="001D313A"/>
    <w:p w:rsidR="001D313A" w:rsidRDefault="001D313A">
      <w:pPr>
        <w:pBdr>
          <w:top w:val="none" w:sz="0" w:space="0" w:color="auto"/>
          <w:left w:val="none" w:sz="0" w:space="0" w:color="auto"/>
          <w:bottom w:val="none" w:sz="0" w:space="0" w:color="auto"/>
          <w:right w:val="none" w:sz="0" w:space="0" w:color="auto"/>
        </w:pBdr>
        <w:textAlignment w:val="auto"/>
      </w:pPr>
      <w:r>
        <w:br w:type="page"/>
      </w:r>
    </w:p>
    <w:p w:rsidR="001D313A" w:rsidRDefault="001D313A" w:rsidP="001D313A">
      <w:pPr>
        <w:pStyle w:val="a5"/>
        <w:pageBreakBefore/>
        <w:snapToGrid w:val="0"/>
        <w:jc w:val="both"/>
      </w:pPr>
      <w:r>
        <w:rPr>
          <w:noProof/>
        </w:rPr>
        <w:lastRenderedPageBreak/>
        <mc:AlternateContent>
          <mc:Choice Requires="wps">
            <w:drawing>
              <wp:anchor distT="0" distB="0" distL="0" distR="0" simplePos="0" relativeHeight="251663360" behindDoc="0" locked="0" layoutInCell="1" allowOverlap="1">
                <wp:simplePos x="0" y="0"/>
                <wp:positionH relativeFrom="column">
                  <wp:posOffset>-131445</wp:posOffset>
                </wp:positionH>
                <wp:positionV relativeFrom="paragraph">
                  <wp:posOffset>-43815</wp:posOffset>
                </wp:positionV>
                <wp:extent cx="679450" cy="444500"/>
                <wp:effectExtent l="0" t="0" r="0" b="317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733C" w:rsidRDefault="00BB733C" w:rsidP="001D313A">
                            <w:pPr>
                              <w:pStyle w:val="a5"/>
                            </w:pPr>
                            <w:r>
                              <w:rPr>
                                <w:rFonts w:ascii="標楷體" w:eastAsia="標楷體" w:hAnsi="標楷體"/>
                                <w:lang w:eastAsia="zh-HK"/>
                              </w:rPr>
                              <w:t>附件二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5" o:spid="_x0000_s1028" type="#_x0000_t202" style="position:absolute;left:0;text-align:left;margin-left:-10.35pt;margin-top:-3.45pt;width:53.5pt;height:3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" stroked="f">
                <v:textbox inset="0,0,0,0">
                  <w:txbxContent>
                    <w:p w:rsidR="00BB733C" w:rsidRDefault="00BB733C" w:rsidP="001D313A">
                      <w:pPr>
                        <w:pStyle w:val="a5"/>
                      </w:pPr>
                      <w:r>
                        <w:rPr>
                          <w:rFonts w:ascii="標楷體" w:eastAsia="標楷體" w:hAnsi="標楷體"/>
                          <w:lang w:eastAsia="zh-HK"/>
                        </w:rPr>
                        <w:t>附件二</w:t>
                      </w:r>
                    </w:p>
                  </w:txbxContent>
                </v:textbox>
              </v:shape>
            </w:pict>
          </mc:Fallback>
        </mc:AlternateContent>
      </w:r>
    </w:p>
    <w:p w:rsidR="001D313A" w:rsidRDefault="001D313A" w:rsidP="001D313A">
      <w:pPr>
        <w:pStyle w:val="a5"/>
        <w:snapToGrid w:val="0"/>
        <w:jc w:val="both"/>
        <w:rPr>
          <w:rFonts w:eastAsia="標楷體"/>
          <w:b/>
          <w:u w:val="single"/>
        </w:rPr>
      </w:pPr>
    </w:p>
    <w:tbl>
      <w:tblPr>
        <w:tblW w:w="10468" w:type="dxa"/>
        <w:tblInd w:w="-1070" w:type="dxa"/>
        <w:tblLayout w:type="fixed"/>
        <w:tblCellMar>
          <w:left w:w="10" w:type="dxa"/>
          <w:right w:w="10" w:type="dxa"/>
        </w:tblCellMar>
        <w:tblLook w:val="0000" w:firstRow="0" w:lastRow="0" w:firstColumn="0" w:lastColumn="0" w:noHBand="0" w:noVBand="0"/>
      </w:tblPr>
      <w:tblGrid>
        <w:gridCol w:w="539"/>
        <w:gridCol w:w="1109"/>
        <w:gridCol w:w="179"/>
        <w:gridCol w:w="1041"/>
        <w:gridCol w:w="235"/>
        <w:gridCol w:w="850"/>
        <w:gridCol w:w="112"/>
        <w:gridCol w:w="1001"/>
        <w:gridCol w:w="163"/>
        <w:gridCol w:w="816"/>
        <w:gridCol w:w="578"/>
        <w:gridCol w:w="1922"/>
        <w:gridCol w:w="1164"/>
        <w:gridCol w:w="759"/>
      </w:tblGrid>
      <w:tr w:rsidR="001D313A" w:rsidTr="000821AA">
        <w:trPr>
          <w:tblHeader/>
        </w:trPr>
        <w:tc>
          <w:tcPr>
            <w:tcW w:w="539" w:type="dxa"/>
            <w:shd w:val="clear" w:color="auto" w:fill="auto"/>
          </w:tcPr>
          <w:p w:rsidR="001D313A" w:rsidRDefault="001D313A" w:rsidP="000821AA">
            <w:pPr>
              <w:pStyle w:val="a5"/>
              <w:spacing w:line="320" w:lineRule="exact"/>
              <w:jc w:val="center"/>
              <w:rPr>
                <w:rFonts w:eastAsia="標楷體"/>
                <w:sz w:val="32"/>
                <w:szCs w:val="20"/>
              </w:rPr>
            </w:pPr>
          </w:p>
        </w:tc>
        <w:tc>
          <w:tcPr>
            <w:tcW w:w="1109" w:type="dxa"/>
            <w:shd w:val="clear" w:color="auto" w:fill="auto"/>
          </w:tcPr>
          <w:p w:rsidR="001D313A" w:rsidRDefault="001D313A" w:rsidP="000821AA">
            <w:pPr>
              <w:pStyle w:val="a5"/>
              <w:spacing w:line="320" w:lineRule="exact"/>
              <w:jc w:val="center"/>
              <w:rPr>
                <w:rFonts w:eastAsia="標楷體"/>
                <w:sz w:val="32"/>
                <w:szCs w:val="20"/>
              </w:rPr>
            </w:pPr>
          </w:p>
        </w:tc>
        <w:tc>
          <w:tcPr>
            <w:tcW w:w="1220" w:type="dxa"/>
            <w:gridSpan w:val="2"/>
            <w:shd w:val="clear" w:color="auto" w:fill="auto"/>
          </w:tcPr>
          <w:p w:rsidR="001D313A" w:rsidRDefault="001D313A" w:rsidP="000821AA">
            <w:pPr>
              <w:pStyle w:val="a5"/>
              <w:spacing w:line="320" w:lineRule="exact"/>
              <w:jc w:val="center"/>
              <w:rPr>
                <w:rFonts w:eastAsia="標楷體"/>
                <w:sz w:val="32"/>
                <w:szCs w:val="20"/>
              </w:rPr>
            </w:pPr>
          </w:p>
        </w:tc>
        <w:tc>
          <w:tcPr>
            <w:tcW w:w="1197" w:type="dxa"/>
            <w:gridSpan w:val="3"/>
            <w:shd w:val="clear" w:color="auto" w:fill="auto"/>
          </w:tcPr>
          <w:p w:rsidR="001D313A" w:rsidRDefault="001D313A" w:rsidP="000821AA">
            <w:pPr>
              <w:pStyle w:val="a5"/>
              <w:spacing w:line="300" w:lineRule="exact"/>
              <w:rPr>
                <w:rFonts w:eastAsia="標楷體"/>
                <w:sz w:val="32"/>
                <w:szCs w:val="20"/>
              </w:rPr>
            </w:pPr>
          </w:p>
        </w:tc>
        <w:tc>
          <w:tcPr>
            <w:tcW w:w="1980" w:type="dxa"/>
            <w:gridSpan w:val="3"/>
            <w:shd w:val="clear" w:color="auto" w:fill="auto"/>
          </w:tcPr>
          <w:p w:rsidR="001D313A" w:rsidRDefault="001D313A" w:rsidP="000821AA">
            <w:pPr>
              <w:pStyle w:val="a5"/>
              <w:spacing w:line="320" w:lineRule="exact"/>
              <w:jc w:val="center"/>
              <w:rPr>
                <w:rFonts w:eastAsia="標楷體"/>
                <w:sz w:val="32"/>
                <w:szCs w:val="20"/>
              </w:rPr>
            </w:pPr>
          </w:p>
        </w:tc>
        <w:tc>
          <w:tcPr>
            <w:tcW w:w="3664" w:type="dxa"/>
            <w:gridSpan w:val="3"/>
            <w:shd w:val="clear" w:color="auto" w:fill="auto"/>
          </w:tcPr>
          <w:p w:rsidR="001D313A" w:rsidRDefault="001D313A" w:rsidP="000821AA">
            <w:pPr>
              <w:pStyle w:val="a5"/>
              <w:spacing w:line="320" w:lineRule="exact"/>
              <w:jc w:val="center"/>
            </w:pPr>
            <w:r>
              <w:rPr>
                <w:rFonts w:ascii="標楷體" w:eastAsia="標楷體" w:hAnsi="標楷體"/>
                <w:sz w:val="32"/>
                <w:szCs w:val="20"/>
              </w:rPr>
              <w:t xml:space="preserve">              </w:t>
            </w:r>
            <w:proofErr w:type="gramStart"/>
            <w:r>
              <w:rPr>
                <w:rFonts w:ascii="標楷體" w:eastAsia="標楷體" w:hAnsi="標楷體"/>
                <w:sz w:val="32"/>
                <w:szCs w:val="20"/>
              </w:rPr>
              <w:t>▓</w:t>
            </w:r>
            <w:proofErr w:type="gramEnd"/>
            <w:r>
              <w:rPr>
                <w:rFonts w:eastAsia="標楷體"/>
                <w:sz w:val="32"/>
                <w:szCs w:val="20"/>
              </w:rPr>
              <w:t>申請表</w:t>
            </w:r>
          </w:p>
        </w:tc>
        <w:tc>
          <w:tcPr>
            <w:tcW w:w="759" w:type="dxa"/>
            <w:shd w:val="clear" w:color="auto" w:fill="auto"/>
          </w:tcPr>
          <w:p w:rsidR="001D313A" w:rsidRDefault="001D313A" w:rsidP="000821AA">
            <w:pPr>
              <w:pStyle w:val="a5"/>
              <w:spacing w:line="320" w:lineRule="exact"/>
              <w:jc w:val="center"/>
            </w:pPr>
          </w:p>
        </w:tc>
      </w:tr>
      <w:tr w:rsidR="001D313A" w:rsidTr="000821AA">
        <w:trPr>
          <w:cantSplit/>
          <w:tblHeader/>
        </w:trPr>
        <w:tc>
          <w:tcPr>
            <w:tcW w:w="539" w:type="dxa"/>
            <w:shd w:val="clear" w:color="auto" w:fill="auto"/>
          </w:tcPr>
          <w:p w:rsidR="001D313A" w:rsidRDefault="001D313A" w:rsidP="000821AA">
            <w:pPr>
              <w:pStyle w:val="a5"/>
              <w:spacing w:line="320" w:lineRule="exact"/>
              <w:jc w:val="center"/>
              <w:rPr>
                <w:rFonts w:eastAsia="標楷體"/>
                <w:b/>
                <w:sz w:val="32"/>
                <w:szCs w:val="20"/>
              </w:rPr>
            </w:pPr>
          </w:p>
        </w:tc>
        <w:tc>
          <w:tcPr>
            <w:tcW w:w="1109" w:type="dxa"/>
            <w:shd w:val="clear" w:color="auto" w:fill="auto"/>
          </w:tcPr>
          <w:p w:rsidR="001D313A" w:rsidRDefault="001D313A" w:rsidP="000821AA">
            <w:pPr>
              <w:pStyle w:val="a5"/>
              <w:spacing w:line="320" w:lineRule="exact"/>
              <w:jc w:val="center"/>
              <w:rPr>
                <w:rFonts w:eastAsia="標楷體"/>
                <w:b/>
                <w:sz w:val="32"/>
                <w:szCs w:val="20"/>
              </w:rPr>
            </w:pPr>
          </w:p>
        </w:tc>
        <w:tc>
          <w:tcPr>
            <w:tcW w:w="8061" w:type="dxa"/>
            <w:gridSpan w:val="11"/>
            <w:shd w:val="clear" w:color="auto" w:fill="auto"/>
          </w:tcPr>
          <w:p w:rsidR="001D313A" w:rsidRDefault="001D313A" w:rsidP="000821AA">
            <w:pPr>
              <w:pStyle w:val="a5"/>
              <w:spacing w:line="300" w:lineRule="exact"/>
              <w:jc w:val="center"/>
            </w:pPr>
            <w:r>
              <w:rPr>
                <w:rFonts w:eastAsia="標楷體"/>
                <w:b/>
                <w:sz w:val="32"/>
                <w:szCs w:val="20"/>
              </w:rPr>
              <w:t>教育部體育署補助計畫項目經費</w:t>
            </w:r>
          </w:p>
        </w:tc>
        <w:tc>
          <w:tcPr>
            <w:tcW w:w="759" w:type="dxa"/>
            <w:shd w:val="clear" w:color="auto" w:fill="auto"/>
          </w:tcPr>
          <w:p w:rsidR="001D313A" w:rsidRDefault="001D313A" w:rsidP="000821AA">
            <w:pPr>
              <w:pStyle w:val="a5"/>
              <w:spacing w:line="320" w:lineRule="exact"/>
              <w:jc w:val="center"/>
              <w:rPr>
                <w:rFonts w:eastAsia="標楷體"/>
                <w:b/>
                <w:sz w:val="32"/>
                <w:szCs w:val="20"/>
              </w:rPr>
            </w:pPr>
          </w:p>
        </w:tc>
      </w:tr>
      <w:tr w:rsidR="001D313A" w:rsidTr="000821AA">
        <w:trPr>
          <w:tblHeader/>
        </w:trPr>
        <w:tc>
          <w:tcPr>
            <w:tcW w:w="539" w:type="dxa"/>
            <w:shd w:val="clear" w:color="auto" w:fill="auto"/>
          </w:tcPr>
          <w:p w:rsidR="001D313A" w:rsidRDefault="001D313A" w:rsidP="000821AA">
            <w:pPr>
              <w:pStyle w:val="a5"/>
              <w:spacing w:line="320" w:lineRule="exact"/>
              <w:jc w:val="center"/>
              <w:rPr>
                <w:rFonts w:eastAsia="標楷體"/>
                <w:sz w:val="32"/>
                <w:szCs w:val="20"/>
              </w:rPr>
            </w:pPr>
          </w:p>
        </w:tc>
        <w:tc>
          <w:tcPr>
            <w:tcW w:w="1109" w:type="dxa"/>
            <w:shd w:val="clear" w:color="auto" w:fill="auto"/>
          </w:tcPr>
          <w:p w:rsidR="001D313A" w:rsidRDefault="001D313A" w:rsidP="000821AA">
            <w:pPr>
              <w:pStyle w:val="a5"/>
              <w:spacing w:line="320" w:lineRule="exact"/>
              <w:jc w:val="center"/>
              <w:rPr>
                <w:rFonts w:eastAsia="標楷體"/>
                <w:sz w:val="32"/>
                <w:szCs w:val="20"/>
              </w:rPr>
            </w:pPr>
          </w:p>
        </w:tc>
        <w:tc>
          <w:tcPr>
            <w:tcW w:w="1220" w:type="dxa"/>
            <w:gridSpan w:val="2"/>
            <w:shd w:val="clear" w:color="auto" w:fill="auto"/>
          </w:tcPr>
          <w:p w:rsidR="001D313A" w:rsidRDefault="001D313A" w:rsidP="000821AA">
            <w:pPr>
              <w:pStyle w:val="a5"/>
              <w:spacing w:line="320" w:lineRule="exact"/>
              <w:jc w:val="center"/>
              <w:rPr>
                <w:rFonts w:eastAsia="標楷體"/>
                <w:sz w:val="32"/>
                <w:szCs w:val="20"/>
              </w:rPr>
            </w:pPr>
          </w:p>
        </w:tc>
        <w:tc>
          <w:tcPr>
            <w:tcW w:w="1197" w:type="dxa"/>
            <w:gridSpan w:val="3"/>
            <w:shd w:val="clear" w:color="auto" w:fill="auto"/>
          </w:tcPr>
          <w:p w:rsidR="001D313A" w:rsidRDefault="001D313A" w:rsidP="000821AA">
            <w:pPr>
              <w:pStyle w:val="a5"/>
              <w:spacing w:line="300" w:lineRule="exact"/>
              <w:jc w:val="center"/>
              <w:rPr>
                <w:rFonts w:eastAsia="標楷體"/>
                <w:sz w:val="32"/>
                <w:szCs w:val="20"/>
              </w:rPr>
            </w:pPr>
          </w:p>
        </w:tc>
        <w:tc>
          <w:tcPr>
            <w:tcW w:w="1980" w:type="dxa"/>
            <w:gridSpan w:val="3"/>
            <w:shd w:val="clear" w:color="auto" w:fill="auto"/>
          </w:tcPr>
          <w:p w:rsidR="001D313A" w:rsidRDefault="001D313A" w:rsidP="000821AA">
            <w:pPr>
              <w:pStyle w:val="a5"/>
              <w:spacing w:line="320" w:lineRule="exact"/>
              <w:jc w:val="center"/>
              <w:rPr>
                <w:rFonts w:eastAsia="標楷體"/>
                <w:sz w:val="32"/>
                <w:szCs w:val="20"/>
              </w:rPr>
            </w:pPr>
          </w:p>
        </w:tc>
        <w:tc>
          <w:tcPr>
            <w:tcW w:w="3664" w:type="dxa"/>
            <w:gridSpan w:val="3"/>
            <w:shd w:val="clear" w:color="auto" w:fill="auto"/>
          </w:tcPr>
          <w:p w:rsidR="001D313A" w:rsidRDefault="001D313A" w:rsidP="000821AA">
            <w:pPr>
              <w:pStyle w:val="a5"/>
              <w:spacing w:line="320" w:lineRule="exact"/>
              <w:jc w:val="center"/>
            </w:pPr>
            <w:r>
              <w:rPr>
                <w:rFonts w:ascii="標楷體" w:eastAsia="標楷體" w:hAnsi="標楷體"/>
                <w:sz w:val="32"/>
                <w:szCs w:val="20"/>
              </w:rPr>
              <w:t xml:space="preserve">              □</w:t>
            </w:r>
            <w:r>
              <w:rPr>
                <w:rFonts w:eastAsia="標楷體"/>
                <w:sz w:val="32"/>
                <w:szCs w:val="20"/>
              </w:rPr>
              <w:t>核定表</w:t>
            </w:r>
          </w:p>
          <w:p w:rsidR="001D313A" w:rsidRDefault="001D313A" w:rsidP="000821AA">
            <w:pPr>
              <w:pStyle w:val="a5"/>
              <w:spacing w:line="320" w:lineRule="exact"/>
              <w:ind w:left="1824"/>
              <w:jc w:val="center"/>
            </w:pPr>
            <w:r>
              <w:rPr>
                <w:rFonts w:eastAsia="標楷體"/>
                <w:szCs w:val="24"/>
              </w:rPr>
              <w:t>單位：新臺幣</w:t>
            </w:r>
            <w:r>
              <w:rPr>
                <w:rFonts w:eastAsia="標楷體"/>
                <w:szCs w:val="24"/>
              </w:rPr>
              <w:t>/</w:t>
            </w:r>
            <w:r>
              <w:rPr>
                <w:rFonts w:eastAsia="標楷體"/>
                <w:szCs w:val="24"/>
              </w:rPr>
              <w:t>元</w:t>
            </w:r>
          </w:p>
        </w:tc>
        <w:tc>
          <w:tcPr>
            <w:tcW w:w="759" w:type="dxa"/>
            <w:shd w:val="clear" w:color="auto" w:fill="auto"/>
          </w:tcPr>
          <w:p w:rsidR="001D313A" w:rsidRDefault="001D313A" w:rsidP="000821AA">
            <w:pPr>
              <w:pStyle w:val="a5"/>
              <w:spacing w:line="320" w:lineRule="exact"/>
              <w:jc w:val="center"/>
            </w:pPr>
          </w:p>
        </w:tc>
      </w:tr>
      <w:tr w:rsidR="001D313A" w:rsidTr="000821AA">
        <w:tblPrEx>
          <w:tblCellMar>
            <w:left w:w="28" w:type="dxa"/>
            <w:right w:w="28" w:type="dxa"/>
          </w:tblCellMar>
        </w:tblPrEx>
        <w:trPr>
          <w:cantSplit/>
          <w:trHeight w:val="365"/>
          <w:tblHeader/>
        </w:trPr>
        <w:tc>
          <w:tcPr>
            <w:tcW w:w="5066" w:type="dxa"/>
            <w:gridSpan w:val="8"/>
            <w:tcBorders>
              <w:top w:val="single" w:sz="12" w:space="0" w:color="000000"/>
              <w:left w:val="single" w:sz="12" w:space="0" w:color="000000"/>
              <w:bottom w:val="single" w:sz="8" w:space="0" w:color="000000"/>
            </w:tcBorders>
            <w:shd w:val="clear" w:color="auto" w:fill="auto"/>
          </w:tcPr>
          <w:p w:rsidR="001D313A" w:rsidRPr="00907F5E" w:rsidRDefault="001D313A" w:rsidP="000821AA">
            <w:pPr>
              <w:pStyle w:val="a5"/>
              <w:spacing w:line="300" w:lineRule="exact"/>
              <w:rPr>
                <w:sz w:val="20"/>
                <w:szCs w:val="20"/>
              </w:rPr>
            </w:pPr>
            <w:r w:rsidRPr="00907F5E">
              <w:rPr>
                <w:rFonts w:ascii="標楷體" w:eastAsia="標楷體" w:hAnsi="標楷體"/>
                <w:sz w:val="20"/>
                <w:szCs w:val="20"/>
              </w:rPr>
              <w:t>申請單位：</w:t>
            </w:r>
            <w:r w:rsidRPr="00907F5E">
              <w:rPr>
                <w:rFonts w:eastAsia="標楷體"/>
                <w:sz w:val="20"/>
                <w:szCs w:val="20"/>
              </w:rPr>
              <w:t>○○○</w:t>
            </w:r>
            <w:r w:rsidRPr="00907F5E">
              <w:rPr>
                <w:rFonts w:eastAsia="標楷體"/>
                <w:sz w:val="20"/>
                <w:szCs w:val="20"/>
              </w:rPr>
              <w:t>單位（全銜名稱）</w:t>
            </w:r>
          </w:p>
        </w:tc>
        <w:tc>
          <w:tcPr>
            <w:tcW w:w="5402" w:type="dxa"/>
            <w:gridSpan w:val="6"/>
            <w:tcBorders>
              <w:top w:val="single" w:sz="12" w:space="0" w:color="000000"/>
              <w:bottom w:val="single" w:sz="8" w:space="0" w:color="000000"/>
              <w:right w:val="single" w:sz="12" w:space="0" w:color="000000"/>
            </w:tcBorders>
            <w:shd w:val="clear" w:color="auto" w:fill="auto"/>
          </w:tcPr>
          <w:p w:rsidR="001D313A" w:rsidRPr="00907F5E" w:rsidRDefault="001D313A" w:rsidP="000821AA">
            <w:pPr>
              <w:pStyle w:val="a5"/>
              <w:spacing w:line="300" w:lineRule="exact"/>
              <w:ind w:left="-26" w:firstLine="26"/>
              <w:rPr>
                <w:sz w:val="20"/>
                <w:szCs w:val="20"/>
              </w:rPr>
            </w:pPr>
            <w:r w:rsidRPr="00907F5E">
              <w:rPr>
                <w:rFonts w:ascii="標楷體" w:eastAsia="標楷體" w:hAnsi="標楷體"/>
                <w:sz w:val="20"/>
                <w:szCs w:val="20"/>
              </w:rPr>
              <w:t>計畫名稱：</w:t>
            </w:r>
            <w:r w:rsidRPr="00907F5E">
              <w:rPr>
                <w:rFonts w:eastAsia="標楷體"/>
                <w:sz w:val="20"/>
                <w:szCs w:val="20"/>
              </w:rPr>
              <w:t>（</w:t>
            </w:r>
            <w:r w:rsidRPr="00907F5E">
              <w:rPr>
                <w:rFonts w:eastAsia="標楷體"/>
                <w:sz w:val="20"/>
                <w:szCs w:val="20"/>
              </w:rPr>
              <w:t>○○○</w:t>
            </w:r>
            <w:r w:rsidRPr="00907F5E">
              <w:rPr>
                <w:rFonts w:eastAsia="標楷體"/>
                <w:sz w:val="20"/>
                <w:szCs w:val="20"/>
              </w:rPr>
              <w:t>年</w:t>
            </w:r>
            <w:r w:rsidRPr="00907F5E">
              <w:rPr>
                <w:rFonts w:eastAsia="標楷體"/>
                <w:sz w:val="20"/>
                <w:szCs w:val="20"/>
              </w:rPr>
              <w:t>○○</w:t>
            </w:r>
            <w:r w:rsidRPr="00907F5E">
              <w:rPr>
                <w:rFonts w:eastAsia="標楷體"/>
                <w:sz w:val="20"/>
                <w:szCs w:val="20"/>
              </w:rPr>
              <w:t>單位</w:t>
            </w:r>
            <w:r w:rsidRPr="00907F5E">
              <w:rPr>
                <w:rFonts w:eastAsia="標楷體"/>
                <w:sz w:val="20"/>
                <w:szCs w:val="20"/>
              </w:rPr>
              <w:t>○○</w:t>
            </w:r>
            <w:r w:rsidRPr="00907F5E">
              <w:rPr>
                <w:rFonts w:eastAsia="標楷體"/>
                <w:sz w:val="20"/>
                <w:szCs w:val="20"/>
              </w:rPr>
              <w:t>計畫）</w:t>
            </w:r>
          </w:p>
        </w:tc>
      </w:tr>
      <w:tr w:rsidR="001D313A" w:rsidTr="000821AA">
        <w:tblPrEx>
          <w:tblCellMar>
            <w:left w:w="28" w:type="dxa"/>
            <w:right w:w="28" w:type="dxa"/>
          </w:tblCellMar>
        </w:tblPrEx>
        <w:trPr>
          <w:cantSplit/>
          <w:tblHeader/>
        </w:trPr>
        <w:tc>
          <w:tcPr>
            <w:tcW w:w="10468" w:type="dxa"/>
            <w:gridSpan w:val="14"/>
            <w:tcBorders>
              <w:top w:val="single" w:sz="8" w:space="0" w:color="000000"/>
              <w:left w:val="single" w:sz="12" w:space="0" w:color="000000"/>
              <w:bottom w:val="single" w:sz="6" w:space="0" w:color="000000"/>
              <w:right w:val="single" w:sz="12" w:space="0" w:color="000000"/>
            </w:tcBorders>
            <w:shd w:val="clear" w:color="auto" w:fill="auto"/>
          </w:tcPr>
          <w:p w:rsidR="001D313A" w:rsidRPr="00907F5E" w:rsidRDefault="001D313A" w:rsidP="000821AA">
            <w:pPr>
              <w:pStyle w:val="a5"/>
              <w:spacing w:line="300" w:lineRule="exact"/>
              <w:ind w:left="-26" w:firstLine="26"/>
              <w:rPr>
                <w:sz w:val="20"/>
                <w:szCs w:val="20"/>
              </w:rPr>
            </w:pPr>
            <w:r w:rsidRPr="00907F5E">
              <w:rPr>
                <w:rFonts w:ascii="標楷體" w:eastAsia="標楷體" w:hAnsi="標楷體"/>
                <w:sz w:val="20"/>
                <w:szCs w:val="20"/>
              </w:rPr>
              <w:t xml:space="preserve">計畫期程：  </w:t>
            </w:r>
            <w:r w:rsidRPr="00907F5E">
              <w:rPr>
                <w:rFonts w:ascii="標楷體" w:eastAsia="標楷體" w:hAnsi="標楷體"/>
                <w:sz w:val="20"/>
                <w:szCs w:val="20"/>
                <w:lang w:eastAsia="zh-HK"/>
              </w:rPr>
              <w:t>年</w:t>
            </w:r>
            <w:r w:rsidRPr="00907F5E">
              <w:rPr>
                <w:rFonts w:ascii="標楷體" w:eastAsia="標楷體" w:hAnsi="標楷體"/>
                <w:sz w:val="20"/>
                <w:szCs w:val="20"/>
              </w:rPr>
              <w:t xml:space="preserve">　　</w:t>
            </w:r>
            <w:r w:rsidRPr="00907F5E">
              <w:rPr>
                <w:rFonts w:ascii="標楷體" w:eastAsia="標楷體" w:hAnsi="標楷體"/>
                <w:sz w:val="20"/>
                <w:szCs w:val="20"/>
                <w:lang w:eastAsia="zh-HK"/>
              </w:rPr>
              <w:t>月</w:t>
            </w:r>
            <w:r w:rsidRPr="00907F5E">
              <w:rPr>
                <w:rFonts w:ascii="標楷體" w:eastAsia="標楷體" w:hAnsi="標楷體"/>
                <w:sz w:val="20"/>
                <w:szCs w:val="20"/>
              </w:rPr>
              <w:t xml:space="preserve">　　</w:t>
            </w:r>
            <w:r w:rsidRPr="00907F5E">
              <w:rPr>
                <w:rFonts w:ascii="標楷體" w:eastAsia="標楷體" w:hAnsi="標楷體"/>
                <w:sz w:val="20"/>
                <w:szCs w:val="20"/>
                <w:lang w:eastAsia="zh-HK"/>
              </w:rPr>
              <w:t>日至</w:t>
            </w:r>
            <w:r w:rsidRPr="00907F5E">
              <w:rPr>
                <w:rFonts w:ascii="標楷體" w:eastAsia="標楷體" w:hAnsi="標楷體"/>
                <w:sz w:val="20"/>
                <w:szCs w:val="20"/>
              </w:rPr>
              <w:t xml:space="preserve">　　</w:t>
            </w:r>
            <w:r w:rsidRPr="00907F5E">
              <w:rPr>
                <w:rFonts w:ascii="標楷體" w:eastAsia="標楷體" w:hAnsi="標楷體"/>
                <w:sz w:val="20"/>
                <w:szCs w:val="20"/>
                <w:lang w:eastAsia="zh-HK"/>
              </w:rPr>
              <w:t>年</w:t>
            </w:r>
            <w:r w:rsidRPr="00907F5E">
              <w:rPr>
                <w:rFonts w:ascii="標楷體" w:eastAsia="標楷體" w:hAnsi="標楷體"/>
                <w:sz w:val="20"/>
                <w:szCs w:val="20"/>
              </w:rPr>
              <w:t xml:space="preserve">　　</w:t>
            </w:r>
            <w:r w:rsidRPr="00907F5E">
              <w:rPr>
                <w:rFonts w:ascii="標楷體" w:eastAsia="標楷體" w:hAnsi="標楷體"/>
                <w:sz w:val="20"/>
                <w:szCs w:val="20"/>
                <w:lang w:eastAsia="zh-HK"/>
              </w:rPr>
              <w:t>月</w:t>
            </w:r>
            <w:r w:rsidRPr="00907F5E">
              <w:rPr>
                <w:rFonts w:ascii="標楷體" w:eastAsia="標楷體" w:hAnsi="標楷體"/>
                <w:sz w:val="20"/>
                <w:szCs w:val="20"/>
              </w:rPr>
              <w:t xml:space="preserve">　　　</w:t>
            </w:r>
            <w:r w:rsidRPr="00907F5E">
              <w:rPr>
                <w:rFonts w:ascii="標楷體" w:eastAsia="標楷體" w:hAnsi="標楷體"/>
                <w:sz w:val="20"/>
                <w:szCs w:val="20"/>
                <w:lang w:eastAsia="zh-HK"/>
              </w:rPr>
              <w:t>日</w:t>
            </w:r>
            <w:r w:rsidRPr="00907F5E">
              <w:rPr>
                <w:rFonts w:ascii="標楷體" w:eastAsia="標楷體" w:hAnsi="標楷體"/>
                <w:sz w:val="20"/>
                <w:szCs w:val="20"/>
              </w:rPr>
              <w:t xml:space="preserve"> </w:t>
            </w:r>
          </w:p>
        </w:tc>
      </w:tr>
      <w:tr w:rsidR="001D313A" w:rsidTr="000821AA">
        <w:tblPrEx>
          <w:tblCellMar>
            <w:left w:w="28" w:type="dxa"/>
            <w:right w:w="28" w:type="dxa"/>
          </w:tblCellMar>
        </w:tblPrEx>
        <w:trPr>
          <w:cantSplit/>
          <w:tblHeader/>
        </w:trPr>
        <w:tc>
          <w:tcPr>
            <w:tcW w:w="10468" w:type="dxa"/>
            <w:gridSpan w:val="14"/>
            <w:tcBorders>
              <w:top w:val="single" w:sz="6" w:space="0" w:color="000000"/>
              <w:left w:val="single" w:sz="12" w:space="0" w:color="000000"/>
              <w:bottom w:val="single" w:sz="6" w:space="0" w:color="000000"/>
              <w:right w:val="single" w:sz="12" w:space="0" w:color="000000"/>
            </w:tcBorders>
            <w:shd w:val="clear" w:color="auto" w:fill="auto"/>
          </w:tcPr>
          <w:p w:rsidR="001D313A" w:rsidRPr="00907F5E" w:rsidRDefault="001D313A" w:rsidP="000821AA">
            <w:pPr>
              <w:pStyle w:val="a5"/>
              <w:spacing w:line="300" w:lineRule="exact"/>
              <w:rPr>
                <w:sz w:val="20"/>
                <w:szCs w:val="20"/>
              </w:rPr>
            </w:pPr>
            <w:r w:rsidRPr="00907F5E">
              <w:rPr>
                <w:rFonts w:ascii="標楷體" w:eastAsia="標楷體" w:hAnsi="標楷體"/>
                <w:sz w:val="20"/>
                <w:szCs w:val="20"/>
              </w:rPr>
              <w:t>計畫經費總額：      元，</w:t>
            </w:r>
            <w:proofErr w:type="gramStart"/>
            <w:r w:rsidRPr="00907F5E">
              <w:rPr>
                <w:rFonts w:ascii="標楷體" w:eastAsia="標楷體" w:hAnsi="標楷體"/>
                <w:sz w:val="20"/>
                <w:szCs w:val="20"/>
              </w:rPr>
              <w:t>向本署申請</w:t>
            </w:r>
            <w:proofErr w:type="gramEnd"/>
            <w:r w:rsidRPr="00907F5E">
              <w:rPr>
                <w:rFonts w:ascii="標楷體" w:eastAsia="標楷體" w:hAnsi="標楷體"/>
                <w:sz w:val="20"/>
                <w:szCs w:val="20"/>
              </w:rPr>
              <w:t>補助金額：       元，自籌款：      元</w:t>
            </w:r>
          </w:p>
        </w:tc>
      </w:tr>
      <w:tr w:rsidR="001D313A" w:rsidTr="000821AA">
        <w:tblPrEx>
          <w:tblCellMar>
            <w:left w:w="28" w:type="dxa"/>
            <w:right w:w="28" w:type="dxa"/>
          </w:tblCellMar>
        </w:tblPrEx>
        <w:trPr>
          <w:cantSplit/>
        </w:trPr>
        <w:tc>
          <w:tcPr>
            <w:tcW w:w="10468" w:type="dxa"/>
            <w:gridSpan w:val="14"/>
            <w:tcBorders>
              <w:top w:val="single" w:sz="6" w:space="0" w:color="000000"/>
              <w:left w:val="single" w:sz="12" w:space="0" w:color="000000"/>
              <w:bottom w:val="single" w:sz="6" w:space="0" w:color="000000"/>
              <w:right w:val="single" w:sz="12" w:space="0" w:color="000000"/>
            </w:tcBorders>
            <w:shd w:val="clear" w:color="auto" w:fill="auto"/>
          </w:tcPr>
          <w:p w:rsidR="001D313A" w:rsidRPr="00907F5E" w:rsidRDefault="001D313A" w:rsidP="000821AA">
            <w:pPr>
              <w:pStyle w:val="a5"/>
              <w:spacing w:line="300" w:lineRule="exact"/>
              <w:ind w:left="3780" w:hanging="3780"/>
              <w:rPr>
                <w:sz w:val="20"/>
                <w:szCs w:val="20"/>
              </w:rPr>
            </w:pPr>
            <w:r w:rsidRPr="00907F5E">
              <w:rPr>
                <w:rFonts w:ascii="標楷體" w:eastAsia="標楷體" w:hAnsi="標楷體"/>
                <w:sz w:val="20"/>
                <w:szCs w:val="20"/>
              </w:rPr>
              <w:t>擬向其他機關與民間團體申請補助：□無□有</w:t>
            </w:r>
          </w:p>
          <w:p w:rsidR="001D313A" w:rsidRPr="00907F5E" w:rsidRDefault="001D313A" w:rsidP="000821AA">
            <w:pPr>
              <w:pStyle w:val="a5"/>
              <w:spacing w:line="300" w:lineRule="exact"/>
              <w:ind w:left="3780" w:hanging="3780"/>
              <w:rPr>
                <w:sz w:val="20"/>
                <w:szCs w:val="20"/>
              </w:rPr>
            </w:pPr>
            <w:r w:rsidRPr="00907F5E">
              <w:rPr>
                <w:rFonts w:ascii="標楷體" w:eastAsia="標楷體" w:hAnsi="標楷體"/>
                <w:sz w:val="20"/>
                <w:szCs w:val="20"/>
              </w:rPr>
              <w:t>（請註明其他機關與民間團體申請補助經費之項目及金額）</w:t>
            </w:r>
          </w:p>
          <w:p w:rsidR="001D313A" w:rsidRPr="00907F5E" w:rsidRDefault="001D313A" w:rsidP="000821AA">
            <w:pPr>
              <w:pStyle w:val="a5"/>
              <w:spacing w:line="300" w:lineRule="exact"/>
              <w:ind w:firstLine="540"/>
              <w:rPr>
                <w:sz w:val="20"/>
                <w:szCs w:val="20"/>
              </w:rPr>
            </w:pPr>
            <w:r w:rsidRPr="00907F5E">
              <w:rPr>
                <w:rFonts w:ascii="標楷體" w:eastAsia="標楷體" w:hAnsi="標楷體"/>
                <w:sz w:val="20"/>
                <w:szCs w:val="20"/>
              </w:rPr>
              <w:t>教育部：              元，補助項目及金額：</w:t>
            </w:r>
          </w:p>
          <w:p w:rsidR="001D313A" w:rsidRPr="00907F5E" w:rsidRDefault="001D313A" w:rsidP="000821AA">
            <w:pPr>
              <w:pStyle w:val="a5"/>
              <w:spacing w:line="300" w:lineRule="exact"/>
              <w:ind w:firstLine="545"/>
              <w:rPr>
                <w:sz w:val="20"/>
                <w:szCs w:val="20"/>
              </w:rPr>
            </w:pPr>
            <w:r w:rsidRPr="00907F5E">
              <w:rPr>
                <w:rFonts w:eastAsia="標楷體"/>
                <w:sz w:val="20"/>
                <w:szCs w:val="20"/>
              </w:rPr>
              <w:t>○○○</w:t>
            </w:r>
            <w:r w:rsidRPr="00907F5E">
              <w:rPr>
                <w:rFonts w:eastAsia="標楷體"/>
                <w:sz w:val="20"/>
                <w:szCs w:val="20"/>
              </w:rPr>
              <w:t>（單位名稱）：</w:t>
            </w:r>
            <w:r w:rsidRPr="00907F5E">
              <w:rPr>
                <w:rFonts w:eastAsia="標楷體"/>
                <w:sz w:val="20"/>
                <w:szCs w:val="20"/>
              </w:rPr>
              <w:t>…</w:t>
            </w:r>
            <w:proofErr w:type="gramStart"/>
            <w:r w:rsidRPr="00907F5E">
              <w:rPr>
                <w:rFonts w:eastAsia="標楷體"/>
                <w:sz w:val="20"/>
                <w:szCs w:val="20"/>
              </w:rPr>
              <w:t>……………</w:t>
            </w:r>
            <w:proofErr w:type="gramEnd"/>
            <w:r w:rsidRPr="00907F5E">
              <w:rPr>
                <w:rFonts w:eastAsia="標楷體"/>
                <w:sz w:val="20"/>
                <w:szCs w:val="20"/>
              </w:rPr>
              <w:t>元，</w:t>
            </w:r>
            <w:r w:rsidRPr="00907F5E">
              <w:rPr>
                <w:rFonts w:ascii="標楷體" w:eastAsia="標楷體" w:hAnsi="標楷體"/>
                <w:sz w:val="20"/>
                <w:szCs w:val="20"/>
              </w:rPr>
              <w:t>補助項目及金額：</w:t>
            </w:r>
          </w:p>
        </w:tc>
      </w:tr>
      <w:tr w:rsidR="001D313A" w:rsidTr="000821AA">
        <w:tblPrEx>
          <w:tblCellMar>
            <w:left w:w="28" w:type="dxa"/>
            <w:right w:w="28" w:type="dxa"/>
          </w:tblCellMar>
        </w:tblPrEx>
        <w:trPr>
          <w:cantSplit/>
        </w:trPr>
        <w:tc>
          <w:tcPr>
            <w:tcW w:w="1827" w:type="dxa"/>
            <w:gridSpan w:val="3"/>
            <w:vMerge w:val="restart"/>
            <w:tcBorders>
              <w:top w:val="single" w:sz="12" w:space="0" w:color="000000"/>
              <w:left w:val="single" w:sz="12" w:space="0" w:color="000000"/>
              <w:bottom w:val="single" w:sz="6" w:space="0" w:color="000000"/>
              <w:right w:val="single" w:sz="6" w:space="0" w:color="000000"/>
            </w:tcBorders>
            <w:shd w:val="clear" w:color="auto" w:fill="auto"/>
            <w:vAlign w:val="center"/>
          </w:tcPr>
          <w:p w:rsidR="001D313A" w:rsidRPr="00907F5E" w:rsidRDefault="001D313A" w:rsidP="000821AA">
            <w:pPr>
              <w:pStyle w:val="a5"/>
              <w:spacing w:line="400" w:lineRule="exact"/>
              <w:jc w:val="center"/>
              <w:rPr>
                <w:sz w:val="20"/>
                <w:szCs w:val="20"/>
              </w:rPr>
            </w:pPr>
            <w:r w:rsidRPr="00907F5E">
              <w:rPr>
                <w:rFonts w:ascii="標楷體" w:eastAsia="標楷體" w:hAnsi="標楷體"/>
                <w:sz w:val="20"/>
                <w:szCs w:val="20"/>
              </w:rPr>
              <w:t>經費項目</w:t>
            </w:r>
          </w:p>
        </w:tc>
        <w:tc>
          <w:tcPr>
            <w:tcW w:w="4796" w:type="dxa"/>
            <w:gridSpan w:val="8"/>
            <w:tcBorders>
              <w:top w:val="single" w:sz="12" w:space="0" w:color="000000"/>
              <w:left w:val="single" w:sz="6" w:space="0" w:color="000000"/>
              <w:bottom w:val="single" w:sz="6" w:space="0" w:color="000000"/>
              <w:right w:val="single" w:sz="12" w:space="0" w:color="000000"/>
            </w:tcBorders>
            <w:shd w:val="clear" w:color="auto" w:fill="auto"/>
            <w:vAlign w:val="center"/>
          </w:tcPr>
          <w:p w:rsidR="001D313A" w:rsidRPr="00907F5E" w:rsidRDefault="001D313A" w:rsidP="000821AA">
            <w:pPr>
              <w:pStyle w:val="a5"/>
              <w:spacing w:line="300" w:lineRule="exact"/>
              <w:jc w:val="center"/>
              <w:rPr>
                <w:sz w:val="20"/>
                <w:szCs w:val="20"/>
              </w:rPr>
            </w:pPr>
            <w:r w:rsidRPr="00907F5E">
              <w:rPr>
                <w:rFonts w:ascii="標楷體" w:eastAsia="標楷體" w:hAnsi="標楷體"/>
                <w:sz w:val="20"/>
                <w:szCs w:val="20"/>
              </w:rPr>
              <w:t>計畫經費明細</w:t>
            </w:r>
          </w:p>
        </w:tc>
        <w:tc>
          <w:tcPr>
            <w:tcW w:w="3845"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rsidR="001D313A" w:rsidRPr="00907F5E" w:rsidRDefault="001D313A" w:rsidP="000821AA">
            <w:pPr>
              <w:pStyle w:val="a5"/>
              <w:spacing w:line="400" w:lineRule="exact"/>
              <w:jc w:val="center"/>
              <w:rPr>
                <w:sz w:val="20"/>
                <w:szCs w:val="20"/>
              </w:rPr>
            </w:pPr>
            <w:r w:rsidRPr="00907F5E">
              <w:rPr>
                <w:rFonts w:ascii="標楷體" w:eastAsia="標楷體" w:hAnsi="標楷體"/>
                <w:b/>
                <w:sz w:val="20"/>
                <w:szCs w:val="20"/>
              </w:rPr>
              <w:t>教育部核定情形</w:t>
            </w:r>
          </w:p>
          <w:p w:rsidR="001D313A" w:rsidRPr="00907F5E" w:rsidRDefault="001D313A" w:rsidP="000821AA">
            <w:pPr>
              <w:pStyle w:val="a5"/>
              <w:spacing w:line="400" w:lineRule="exact"/>
              <w:jc w:val="center"/>
              <w:rPr>
                <w:sz w:val="20"/>
                <w:szCs w:val="20"/>
              </w:rPr>
            </w:pPr>
            <w:r w:rsidRPr="00907F5E">
              <w:rPr>
                <w:rFonts w:ascii="標楷體" w:eastAsia="標楷體" w:hAnsi="標楷體"/>
                <w:b/>
                <w:sz w:val="20"/>
                <w:szCs w:val="20"/>
              </w:rPr>
              <w:t>（申請單位免填）</w:t>
            </w:r>
          </w:p>
        </w:tc>
      </w:tr>
      <w:tr w:rsidR="001D313A" w:rsidTr="000821AA">
        <w:tblPrEx>
          <w:tblCellMar>
            <w:left w:w="28" w:type="dxa"/>
            <w:right w:w="28" w:type="dxa"/>
          </w:tblCellMar>
        </w:tblPrEx>
        <w:trPr>
          <w:cantSplit/>
        </w:trPr>
        <w:tc>
          <w:tcPr>
            <w:tcW w:w="1827" w:type="dxa"/>
            <w:gridSpan w:val="3"/>
            <w:vMerge/>
            <w:tcBorders>
              <w:top w:val="single" w:sz="12" w:space="0" w:color="000000"/>
              <w:left w:val="single" w:sz="12" w:space="0" w:color="000000"/>
              <w:bottom w:val="single" w:sz="6" w:space="0" w:color="000000"/>
              <w:right w:val="single" w:sz="6" w:space="0" w:color="000000"/>
            </w:tcBorders>
            <w:shd w:val="clear" w:color="auto" w:fill="auto"/>
            <w:vAlign w:val="center"/>
          </w:tcPr>
          <w:p w:rsidR="001D313A" w:rsidRPr="00907F5E" w:rsidRDefault="001D313A" w:rsidP="000821AA">
            <w:pPr>
              <w:spacing w:line="400" w:lineRule="exact"/>
              <w:rPr>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D313A" w:rsidRPr="00907F5E" w:rsidRDefault="001D313A" w:rsidP="000821AA">
            <w:pPr>
              <w:pStyle w:val="a5"/>
              <w:spacing w:line="300" w:lineRule="exact"/>
              <w:jc w:val="center"/>
              <w:rPr>
                <w:sz w:val="20"/>
                <w:szCs w:val="20"/>
              </w:rPr>
            </w:pPr>
            <w:r w:rsidRPr="00907F5E">
              <w:rPr>
                <w:rFonts w:ascii="標楷體" w:eastAsia="標楷體" w:hAnsi="標楷體"/>
                <w:sz w:val="20"/>
                <w:szCs w:val="20"/>
              </w:rPr>
              <w:t>單價（元）</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rsidR="001D313A" w:rsidRPr="00907F5E" w:rsidRDefault="001D313A" w:rsidP="000821AA">
            <w:pPr>
              <w:pStyle w:val="a5"/>
              <w:spacing w:line="300" w:lineRule="exact"/>
              <w:jc w:val="center"/>
              <w:rPr>
                <w:sz w:val="20"/>
                <w:szCs w:val="20"/>
              </w:rPr>
            </w:pPr>
            <w:r w:rsidRPr="00907F5E">
              <w:rPr>
                <w:rFonts w:ascii="標楷體" w:eastAsia="標楷體" w:hAnsi="標楷體"/>
                <w:sz w:val="20"/>
                <w:szCs w:val="20"/>
              </w:rPr>
              <w:t>數量</w:t>
            </w:r>
          </w:p>
        </w:tc>
        <w:tc>
          <w:tcPr>
            <w:tcW w:w="127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D313A" w:rsidRPr="00907F5E" w:rsidRDefault="001D313A" w:rsidP="000821AA">
            <w:pPr>
              <w:pStyle w:val="a5"/>
              <w:spacing w:line="300" w:lineRule="exact"/>
              <w:jc w:val="center"/>
              <w:rPr>
                <w:sz w:val="20"/>
                <w:szCs w:val="20"/>
              </w:rPr>
            </w:pPr>
            <w:r w:rsidRPr="00907F5E">
              <w:rPr>
                <w:rFonts w:ascii="標楷體" w:eastAsia="標楷體" w:hAnsi="標楷體"/>
                <w:sz w:val="20"/>
                <w:szCs w:val="20"/>
              </w:rPr>
              <w:t>總價</w:t>
            </w:r>
            <w:r w:rsidRPr="00907F5E">
              <w:rPr>
                <w:rFonts w:eastAsia="標楷體"/>
                <w:sz w:val="20"/>
                <w:szCs w:val="20"/>
              </w:rPr>
              <w:t>（元）</w:t>
            </w:r>
          </w:p>
        </w:tc>
        <w:tc>
          <w:tcPr>
            <w:tcW w:w="1394"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rsidR="001D313A" w:rsidRPr="00907F5E" w:rsidRDefault="001D313A" w:rsidP="000821AA">
            <w:pPr>
              <w:pStyle w:val="a5"/>
              <w:spacing w:line="400" w:lineRule="exact"/>
              <w:jc w:val="center"/>
              <w:rPr>
                <w:sz w:val="20"/>
                <w:szCs w:val="20"/>
              </w:rPr>
            </w:pPr>
            <w:r w:rsidRPr="00907F5E">
              <w:rPr>
                <w:rFonts w:ascii="標楷體" w:eastAsia="標楷體" w:hAnsi="標楷體"/>
                <w:sz w:val="20"/>
                <w:szCs w:val="20"/>
              </w:rPr>
              <w:t>說明</w:t>
            </w:r>
          </w:p>
        </w:tc>
        <w:tc>
          <w:tcPr>
            <w:tcW w:w="1922" w:type="dxa"/>
            <w:tcBorders>
              <w:top w:val="single" w:sz="6" w:space="0" w:color="000000"/>
              <w:left w:val="single" w:sz="12" w:space="0" w:color="000000"/>
              <w:bottom w:val="single" w:sz="4" w:space="0" w:color="000000"/>
              <w:right w:val="single" w:sz="6" w:space="0" w:color="000000"/>
            </w:tcBorders>
            <w:shd w:val="clear" w:color="auto" w:fill="auto"/>
            <w:vAlign w:val="center"/>
          </w:tcPr>
          <w:p w:rsidR="001D313A" w:rsidRPr="00907F5E" w:rsidRDefault="001D313A" w:rsidP="000821AA">
            <w:pPr>
              <w:pStyle w:val="a5"/>
              <w:spacing w:line="400" w:lineRule="exact"/>
              <w:jc w:val="center"/>
              <w:rPr>
                <w:sz w:val="20"/>
                <w:szCs w:val="20"/>
              </w:rPr>
            </w:pPr>
            <w:r w:rsidRPr="00907F5E">
              <w:rPr>
                <w:rFonts w:ascii="標楷體" w:eastAsia="標楷體" w:hAnsi="標楷體"/>
                <w:sz w:val="20"/>
                <w:szCs w:val="20"/>
              </w:rPr>
              <w:t>計畫金額（元）</w:t>
            </w:r>
          </w:p>
        </w:tc>
        <w:tc>
          <w:tcPr>
            <w:tcW w:w="1923" w:type="dxa"/>
            <w:gridSpan w:val="2"/>
            <w:tcBorders>
              <w:top w:val="single" w:sz="6" w:space="0" w:color="000000"/>
              <w:left w:val="single" w:sz="6" w:space="0" w:color="000000"/>
              <w:bottom w:val="single" w:sz="4" w:space="0" w:color="000000"/>
              <w:right w:val="single" w:sz="12" w:space="0" w:color="000000"/>
            </w:tcBorders>
            <w:shd w:val="clear" w:color="auto" w:fill="auto"/>
            <w:vAlign w:val="center"/>
          </w:tcPr>
          <w:p w:rsidR="001D313A" w:rsidRPr="00907F5E" w:rsidRDefault="001D313A" w:rsidP="000821AA">
            <w:pPr>
              <w:pStyle w:val="a5"/>
              <w:spacing w:line="400" w:lineRule="exact"/>
              <w:jc w:val="center"/>
              <w:rPr>
                <w:sz w:val="20"/>
                <w:szCs w:val="20"/>
              </w:rPr>
            </w:pPr>
            <w:r w:rsidRPr="00907F5E">
              <w:rPr>
                <w:rFonts w:ascii="標楷體" w:eastAsia="標楷體" w:hAnsi="標楷體"/>
                <w:sz w:val="20"/>
                <w:szCs w:val="20"/>
              </w:rPr>
              <w:t>補助金額（元）</w:t>
            </w:r>
          </w:p>
        </w:tc>
      </w:tr>
      <w:tr w:rsidR="001D313A" w:rsidTr="000821AA">
        <w:tblPrEx>
          <w:tblCellMar>
            <w:left w:w="28" w:type="dxa"/>
            <w:right w:w="28" w:type="dxa"/>
          </w:tblCellMar>
        </w:tblPrEx>
        <w:trPr>
          <w:cantSplit/>
          <w:trHeight w:hRule="exact" w:val="539"/>
        </w:trPr>
        <w:tc>
          <w:tcPr>
            <w:tcW w:w="539" w:type="dxa"/>
            <w:vMerge w:val="restart"/>
            <w:tcBorders>
              <w:top w:val="single" w:sz="6" w:space="0" w:color="000000"/>
              <w:left w:val="single" w:sz="12" w:space="0" w:color="000000"/>
              <w:bottom w:val="single" w:sz="6" w:space="0" w:color="000000"/>
              <w:right w:val="single" w:sz="6" w:space="0" w:color="000000"/>
            </w:tcBorders>
            <w:shd w:val="clear" w:color="auto" w:fill="auto"/>
            <w:vAlign w:val="center"/>
          </w:tcPr>
          <w:p w:rsidR="001D313A" w:rsidRPr="00907F5E" w:rsidRDefault="001D313A" w:rsidP="000821AA">
            <w:pPr>
              <w:pStyle w:val="a5"/>
              <w:snapToGrid w:val="0"/>
              <w:spacing w:line="400" w:lineRule="exact"/>
              <w:jc w:val="center"/>
              <w:rPr>
                <w:sz w:val="20"/>
                <w:szCs w:val="20"/>
              </w:rPr>
            </w:pPr>
            <w:r w:rsidRPr="00907F5E">
              <w:rPr>
                <w:rFonts w:ascii="標楷體" w:eastAsia="標楷體" w:hAnsi="標楷體"/>
                <w:b/>
                <w:sz w:val="20"/>
                <w:szCs w:val="20"/>
              </w:rPr>
              <w:t>資本門</w:t>
            </w:r>
            <w:r w:rsidRPr="00907F5E">
              <w:rPr>
                <w:rFonts w:ascii="標楷體" w:eastAsia="標楷體" w:hAnsi="標楷體"/>
                <w:sz w:val="20"/>
                <w:szCs w:val="20"/>
              </w:rPr>
              <w:t>(單價１萬元以上</w:t>
            </w:r>
            <w:r>
              <w:rPr>
                <w:rFonts w:ascii="標楷體" w:eastAsia="標楷體" w:hAnsi="標楷體" w:hint="eastAsia"/>
                <w:sz w:val="20"/>
                <w:szCs w:val="20"/>
              </w:rPr>
              <w:t>)</w:t>
            </w:r>
          </w:p>
        </w:tc>
        <w:tc>
          <w:tcPr>
            <w:tcW w:w="1288"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1276" w:type="dxa"/>
            <w:gridSpan w:val="3"/>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eastAsia="標楷體"/>
                <w:sz w:val="20"/>
                <w:szCs w:val="20"/>
              </w:rPr>
            </w:pPr>
          </w:p>
        </w:tc>
        <w:tc>
          <w:tcPr>
            <w:tcW w:w="1394" w:type="dxa"/>
            <w:gridSpan w:val="2"/>
            <w:tcBorders>
              <w:top w:val="single" w:sz="6" w:space="0" w:color="000000"/>
              <w:left w:val="single" w:sz="6" w:space="0" w:color="000000"/>
              <w:bottom w:val="single" w:sz="6" w:space="0" w:color="000000"/>
              <w:right w:val="single" w:sz="12"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922" w:type="dxa"/>
            <w:tcBorders>
              <w:top w:val="single" w:sz="6" w:space="0" w:color="000000"/>
              <w:left w:val="single" w:sz="12" w:space="0" w:color="000000"/>
              <w:bottom w:val="single" w:sz="4" w:space="0" w:color="000000"/>
              <w:right w:val="single" w:sz="4"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c>
          <w:tcPr>
            <w:tcW w:w="1923" w:type="dxa"/>
            <w:gridSpan w:val="2"/>
            <w:tcBorders>
              <w:top w:val="single" w:sz="6" w:space="0" w:color="000000"/>
              <w:left w:val="single" w:sz="4" w:space="0" w:color="000000"/>
              <w:bottom w:val="single" w:sz="4" w:space="0" w:color="000000"/>
              <w:right w:val="single" w:sz="12"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r>
      <w:tr w:rsidR="001D313A" w:rsidTr="000821AA">
        <w:tblPrEx>
          <w:tblCellMar>
            <w:left w:w="28" w:type="dxa"/>
            <w:right w:w="28" w:type="dxa"/>
          </w:tblCellMar>
        </w:tblPrEx>
        <w:trPr>
          <w:cantSplit/>
          <w:trHeight w:hRule="exact" w:val="539"/>
        </w:trPr>
        <w:tc>
          <w:tcPr>
            <w:tcW w:w="539" w:type="dxa"/>
            <w:vMerge/>
            <w:tcBorders>
              <w:top w:val="single" w:sz="6" w:space="0" w:color="000000"/>
              <w:left w:val="single" w:sz="12" w:space="0" w:color="000000"/>
              <w:bottom w:val="single" w:sz="6" w:space="0" w:color="000000"/>
              <w:right w:val="single" w:sz="6" w:space="0" w:color="000000"/>
            </w:tcBorders>
            <w:shd w:val="clear" w:color="auto" w:fill="auto"/>
            <w:vAlign w:val="center"/>
          </w:tcPr>
          <w:p w:rsidR="001D313A" w:rsidRPr="00907F5E" w:rsidRDefault="001D313A" w:rsidP="000821AA">
            <w:pPr>
              <w:spacing w:line="400" w:lineRule="exact"/>
              <w:rPr>
                <w:sz w:val="20"/>
                <w:szCs w:val="20"/>
              </w:rPr>
            </w:pPr>
          </w:p>
        </w:tc>
        <w:tc>
          <w:tcPr>
            <w:tcW w:w="1288"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1276" w:type="dxa"/>
            <w:gridSpan w:val="3"/>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eastAsia="標楷體"/>
                <w:sz w:val="20"/>
                <w:szCs w:val="20"/>
              </w:rPr>
            </w:pPr>
          </w:p>
        </w:tc>
        <w:tc>
          <w:tcPr>
            <w:tcW w:w="1394" w:type="dxa"/>
            <w:gridSpan w:val="2"/>
            <w:tcBorders>
              <w:top w:val="single" w:sz="6" w:space="0" w:color="000000"/>
              <w:left w:val="single" w:sz="6" w:space="0" w:color="000000"/>
              <w:bottom w:val="single" w:sz="6" w:space="0" w:color="000000"/>
              <w:right w:val="single" w:sz="12"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922" w:type="dxa"/>
            <w:tcBorders>
              <w:top w:val="single" w:sz="6" w:space="0" w:color="000000"/>
              <w:left w:val="single" w:sz="12" w:space="0" w:color="000000"/>
              <w:bottom w:val="single" w:sz="4" w:space="0" w:color="000000"/>
              <w:right w:val="single" w:sz="4"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c>
          <w:tcPr>
            <w:tcW w:w="1923" w:type="dxa"/>
            <w:gridSpan w:val="2"/>
            <w:tcBorders>
              <w:top w:val="single" w:sz="6" w:space="0" w:color="000000"/>
              <w:left w:val="single" w:sz="4" w:space="0" w:color="000000"/>
              <w:bottom w:val="single" w:sz="4" w:space="0" w:color="000000"/>
              <w:right w:val="single" w:sz="12"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r>
      <w:tr w:rsidR="001D313A" w:rsidTr="000821AA">
        <w:tblPrEx>
          <w:tblCellMar>
            <w:left w:w="28" w:type="dxa"/>
            <w:right w:w="28" w:type="dxa"/>
          </w:tblCellMar>
        </w:tblPrEx>
        <w:trPr>
          <w:cantSplit/>
          <w:trHeight w:hRule="exact" w:val="539"/>
        </w:trPr>
        <w:tc>
          <w:tcPr>
            <w:tcW w:w="539" w:type="dxa"/>
            <w:vMerge/>
            <w:tcBorders>
              <w:top w:val="single" w:sz="6" w:space="0" w:color="000000"/>
              <w:left w:val="single" w:sz="12" w:space="0" w:color="000000"/>
              <w:bottom w:val="single" w:sz="6" w:space="0" w:color="000000"/>
              <w:right w:val="single" w:sz="6" w:space="0" w:color="000000"/>
            </w:tcBorders>
            <w:shd w:val="clear" w:color="auto" w:fill="auto"/>
            <w:vAlign w:val="center"/>
          </w:tcPr>
          <w:p w:rsidR="001D313A" w:rsidRPr="00907F5E" w:rsidRDefault="001D313A" w:rsidP="000821AA">
            <w:pPr>
              <w:spacing w:line="400" w:lineRule="exact"/>
              <w:rPr>
                <w:sz w:val="20"/>
                <w:szCs w:val="20"/>
              </w:rPr>
            </w:pPr>
          </w:p>
        </w:tc>
        <w:tc>
          <w:tcPr>
            <w:tcW w:w="1288"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1276" w:type="dxa"/>
            <w:gridSpan w:val="3"/>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eastAsia="標楷體"/>
                <w:sz w:val="20"/>
                <w:szCs w:val="20"/>
              </w:rPr>
            </w:pPr>
          </w:p>
        </w:tc>
        <w:tc>
          <w:tcPr>
            <w:tcW w:w="1394" w:type="dxa"/>
            <w:gridSpan w:val="2"/>
            <w:tcBorders>
              <w:top w:val="single" w:sz="6" w:space="0" w:color="000000"/>
              <w:left w:val="single" w:sz="6" w:space="0" w:color="000000"/>
              <w:bottom w:val="single" w:sz="6" w:space="0" w:color="000000"/>
              <w:right w:val="single" w:sz="12"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922" w:type="dxa"/>
            <w:tcBorders>
              <w:top w:val="single" w:sz="6" w:space="0" w:color="000000"/>
              <w:left w:val="single" w:sz="12" w:space="0" w:color="000000"/>
              <w:bottom w:val="single" w:sz="4" w:space="0" w:color="000000"/>
              <w:right w:val="single" w:sz="4"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c>
          <w:tcPr>
            <w:tcW w:w="1923" w:type="dxa"/>
            <w:gridSpan w:val="2"/>
            <w:tcBorders>
              <w:top w:val="single" w:sz="6" w:space="0" w:color="000000"/>
              <w:left w:val="single" w:sz="4" w:space="0" w:color="000000"/>
              <w:bottom w:val="single" w:sz="4" w:space="0" w:color="000000"/>
              <w:right w:val="single" w:sz="12"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r>
      <w:tr w:rsidR="001D313A" w:rsidTr="000821AA">
        <w:tblPrEx>
          <w:tblCellMar>
            <w:left w:w="28" w:type="dxa"/>
            <w:right w:w="28" w:type="dxa"/>
          </w:tblCellMar>
        </w:tblPrEx>
        <w:trPr>
          <w:cantSplit/>
          <w:trHeight w:hRule="exact" w:val="539"/>
        </w:trPr>
        <w:tc>
          <w:tcPr>
            <w:tcW w:w="539" w:type="dxa"/>
            <w:vMerge/>
            <w:tcBorders>
              <w:top w:val="single" w:sz="6" w:space="0" w:color="000000"/>
              <w:left w:val="single" w:sz="12" w:space="0" w:color="000000"/>
              <w:bottom w:val="single" w:sz="6" w:space="0" w:color="000000"/>
              <w:right w:val="single" w:sz="6" w:space="0" w:color="000000"/>
            </w:tcBorders>
            <w:shd w:val="clear" w:color="auto" w:fill="auto"/>
            <w:vAlign w:val="center"/>
          </w:tcPr>
          <w:p w:rsidR="001D313A" w:rsidRPr="00907F5E" w:rsidRDefault="001D313A" w:rsidP="000821AA">
            <w:pPr>
              <w:spacing w:line="400" w:lineRule="exact"/>
              <w:rPr>
                <w:sz w:val="20"/>
                <w:szCs w:val="20"/>
              </w:rPr>
            </w:pPr>
          </w:p>
        </w:tc>
        <w:tc>
          <w:tcPr>
            <w:tcW w:w="1288"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1276" w:type="dxa"/>
            <w:gridSpan w:val="3"/>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eastAsia="標楷體"/>
                <w:sz w:val="20"/>
                <w:szCs w:val="20"/>
              </w:rPr>
            </w:pPr>
          </w:p>
        </w:tc>
        <w:tc>
          <w:tcPr>
            <w:tcW w:w="1394" w:type="dxa"/>
            <w:gridSpan w:val="2"/>
            <w:tcBorders>
              <w:top w:val="single" w:sz="6" w:space="0" w:color="000000"/>
              <w:left w:val="single" w:sz="6" w:space="0" w:color="000000"/>
              <w:bottom w:val="single" w:sz="6" w:space="0" w:color="000000"/>
              <w:right w:val="single" w:sz="12"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922" w:type="dxa"/>
            <w:tcBorders>
              <w:top w:val="single" w:sz="6" w:space="0" w:color="000000"/>
              <w:left w:val="single" w:sz="12" w:space="0" w:color="000000"/>
              <w:bottom w:val="single" w:sz="4" w:space="0" w:color="000000"/>
              <w:right w:val="single" w:sz="4"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c>
          <w:tcPr>
            <w:tcW w:w="1923" w:type="dxa"/>
            <w:gridSpan w:val="2"/>
            <w:tcBorders>
              <w:top w:val="single" w:sz="6" w:space="0" w:color="000000"/>
              <w:left w:val="single" w:sz="4" w:space="0" w:color="000000"/>
              <w:bottom w:val="single" w:sz="4" w:space="0" w:color="000000"/>
              <w:right w:val="single" w:sz="12"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r>
      <w:tr w:rsidR="001D313A" w:rsidTr="000821AA">
        <w:tblPrEx>
          <w:tblCellMar>
            <w:left w:w="28" w:type="dxa"/>
            <w:right w:w="28" w:type="dxa"/>
          </w:tblCellMar>
        </w:tblPrEx>
        <w:trPr>
          <w:cantSplit/>
          <w:trHeight w:hRule="exact" w:val="539"/>
        </w:trPr>
        <w:tc>
          <w:tcPr>
            <w:tcW w:w="539" w:type="dxa"/>
            <w:vMerge/>
            <w:tcBorders>
              <w:top w:val="single" w:sz="6" w:space="0" w:color="000000"/>
              <w:left w:val="single" w:sz="12" w:space="0" w:color="000000"/>
              <w:bottom w:val="single" w:sz="6" w:space="0" w:color="000000"/>
              <w:right w:val="single" w:sz="6" w:space="0" w:color="000000"/>
            </w:tcBorders>
            <w:shd w:val="clear" w:color="auto" w:fill="auto"/>
            <w:vAlign w:val="center"/>
          </w:tcPr>
          <w:p w:rsidR="001D313A" w:rsidRPr="00907F5E" w:rsidRDefault="001D313A" w:rsidP="000821AA">
            <w:pPr>
              <w:spacing w:line="400" w:lineRule="exact"/>
              <w:rPr>
                <w:sz w:val="20"/>
                <w:szCs w:val="20"/>
              </w:rPr>
            </w:pPr>
          </w:p>
        </w:tc>
        <w:tc>
          <w:tcPr>
            <w:tcW w:w="1288"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sz w:val="20"/>
                <w:szCs w:val="20"/>
              </w:rPr>
            </w:pPr>
          </w:p>
        </w:tc>
        <w:tc>
          <w:tcPr>
            <w:tcW w:w="1276" w:type="dxa"/>
            <w:gridSpan w:val="3"/>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eastAsia="標楷體"/>
                <w:sz w:val="20"/>
                <w:szCs w:val="20"/>
              </w:rPr>
            </w:pPr>
          </w:p>
        </w:tc>
        <w:tc>
          <w:tcPr>
            <w:tcW w:w="1394" w:type="dxa"/>
            <w:gridSpan w:val="2"/>
            <w:tcBorders>
              <w:top w:val="single" w:sz="6" w:space="0" w:color="000000"/>
              <w:left w:val="single" w:sz="6" w:space="0" w:color="000000"/>
              <w:bottom w:val="single" w:sz="6" w:space="0" w:color="000000"/>
              <w:right w:val="single" w:sz="12"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922" w:type="dxa"/>
            <w:tcBorders>
              <w:top w:val="single" w:sz="6" w:space="0" w:color="000000"/>
              <w:left w:val="single" w:sz="12" w:space="0" w:color="000000"/>
              <w:bottom w:val="single" w:sz="4" w:space="0" w:color="000000"/>
              <w:right w:val="single" w:sz="4"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c>
          <w:tcPr>
            <w:tcW w:w="1923" w:type="dxa"/>
            <w:gridSpan w:val="2"/>
            <w:tcBorders>
              <w:top w:val="single" w:sz="6" w:space="0" w:color="000000"/>
              <w:left w:val="single" w:sz="4" w:space="0" w:color="000000"/>
              <w:bottom w:val="single" w:sz="4" w:space="0" w:color="000000"/>
              <w:right w:val="single" w:sz="12" w:space="0" w:color="000000"/>
            </w:tcBorders>
            <w:shd w:val="clear" w:color="auto" w:fill="auto"/>
          </w:tcPr>
          <w:p w:rsidR="001D313A" w:rsidRPr="00907F5E" w:rsidRDefault="001D313A" w:rsidP="000821AA">
            <w:pPr>
              <w:pStyle w:val="a5"/>
              <w:snapToGrid w:val="0"/>
              <w:spacing w:line="400" w:lineRule="exact"/>
              <w:rPr>
                <w:rFonts w:eastAsia="標楷體"/>
                <w:sz w:val="20"/>
                <w:szCs w:val="20"/>
              </w:rPr>
            </w:pPr>
          </w:p>
        </w:tc>
      </w:tr>
      <w:tr w:rsidR="001D313A" w:rsidTr="000821AA">
        <w:tblPrEx>
          <w:tblCellMar>
            <w:left w:w="28" w:type="dxa"/>
            <w:right w:w="28" w:type="dxa"/>
          </w:tblCellMar>
        </w:tblPrEx>
        <w:trPr>
          <w:cantSplit/>
          <w:trHeight w:hRule="exact" w:val="539"/>
        </w:trPr>
        <w:tc>
          <w:tcPr>
            <w:tcW w:w="539" w:type="dxa"/>
            <w:vMerge/>
            <w:tcBorders>
              <w:top w:val="single" w:sz="6" w:space="0" w:color="000000"/>
              <w:left w:val="single" w:sz="12" w:space="0" w:color="000000"/>
              <w:bottom w:val="single" w:sz="6" w:space="0" w:color="000000"/>
              <w:right w:val="single" w:sz="6" w:space="0" w:color="000000"/>
            </w:tcBorders>
            <w:shd w:val="clear" w:color="auto" w:fill="auto"/>
            <w:vAlign w:val="center"/>
          </w:tcPr>
          <w:p w:rsidR="001D313A" w:rsidRPr="00907F5E" w:rsidRDefault="001D313A" w:rsidP="000821AA">
            <w:pPr>
              <w:spacing w:line="400" w:lineRule="exact"/>
              <w:rPr>
                <w:sz w:val="20"/>
                <w:szCs w:val="20"/>
              </w:rPr>
            </w:pPr>
          </w:p>
        </w:tc>
        <w:tc>
          <w:tcPr>
            <w:tcW w:w="1288"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400" w:lineRule="exact"/>
              <w:jc w:val="right"/>
              <w:rPr>
                <w:rFonts w:ascii="標楷體" w:eastAsia="標楷體" w:hAnsi="標楷體"/>
                <w:b/>
                <w:sz w:val="20"/>
                <w:szCs w:val="20"/>
              </w:rPr>
            </w:pPr>
          </w:p>
          <w:p w:rsidR="001D313A" w:rsidRPr="00907F5E" w:rsidRDefault="001D313A" w:rsidP="000821AA">
            <w:pPr>
              <w:pStyle w:val="a5"/>
              <w:snapToGrid w:val="0"/>
              <w:spacing w:line="400" w:lineRule="exact"/>
              <w:jc w:val="right"/>
              <w:rPr>
                <w:sz w:val="20"/>
                <w:szCs w:val="20"/>
              </w:rPr>
            </w:pPr>
            <w:r w:rsidRPr="00907F5E">
              <w:rPr>
                <w:rFonts w:ascii="標楷體" w:eastAsia="標楷體" w:hAnsi="標楷體"/>
                <w:b/>
                <w:sz w:val="20"/>
                <w:szCs w:val="20"/>
              </w:rPr>
              <w:t>小計</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b/>
                <w:sz w:val="20"/>
                <w:szCs w:val="20"/>
                <w:highlight w:val="white"/>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b/>
                <w:sz w:val="20"/>
                <w:szCs w:val="20"/>
                <w:highlight w:val="white"/>
              </w:rPr>
            </w:pPr>
          </w:p>
        </w:tc>
        <w:tc>
          <w:tcPr>
            <w:tcW w:w="1276" w:type="dxa"/>
            <w:gridSpan w:val="3"/>
            <w:tcBorders>
              <w:top w:val="single" w:sz="6" w:space="0" w:color="000000"/>
              <w:left w:val="single" w:sz="6" w:space="0" w:color="000000"/>
              <w:bottom w:val="single" w:sz="6" w:space="0" w:color="000000"/>
              <w:right w:val="single" w:sz="6" w:space="0" w:color="000000"/>
            </w:tcBorders>
            <w:shd w:val="clear" w:color="auto" w:fill="auto"/>
          </w:tcPr>
          <w:p w:rsidR="001D313A" w:rsidRPr="00907F5E" w:rsidRDefault="001D313A" w:rsidP="000821AA">
            <w:pPr>
              <w:pStyle w:val="a5"/>
              <w:snapToGrid w:val="0"/>
              <w:spacing w:line="300" w:lineRule="exact"/>
              <w:jc w:val="both"/>
              <w:rPr>
                <w:rFonts w:ascii="標楷體" w:eastAsia="標楷體" w:hAnsi="標楷體"/>
                <w:b/>
                <w:sz w:val="20"/>
                <w:szCs w:val="20"/>
                <w:highlight w:val="white"/>
              </w:rPr>
            </w:pPr>
          </w:p>
        </w:tc>
        <w:tc>
          <w:tcPr>
            <w:tcW w:w="1394" w:type="dxa"/>
            <w:gridSpan w:val="2"/>
            <w:tcBorders>
              <w:top w:val="single" w:sz="6" w:space="0" w:color="000000"/>
              <w:left w:val="single" w:sz="6" w:space="0" w:color="000000"/>
              <w:bottom w:val="single" w:sz="6" w:space="0" w:color="000000"/>
              <w:right w:val="single" w:sz="12"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b/>
                <w:sz w:val="20"/>
                <w:szCs w:val="20"/>
              </w:rPr>
            </w:pPr>
          </w:p>
        </w:tc>
        <w:tc>
          <w:tcPr>
            <w:tcW w:w="1922" w:type="dxa"/>
            <w:tcBorders>
              <w:top w:val="single" w:sz="4" w:space="0" w:color="000000"/>
              <w:left w:val="single" w:sz="12" w:space="0" w:color="000000"/>
              <w:bottom w:val="single" w:sz="4" w:space="0" w:color="000000"/>
              <w:right w:val="single" w:sz="4"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923" w:type="dxa"/>
            <w:gridSpan w:val="2"/>
            <w:tcBorders>
              <w:top w:val="single" w:sz="4" w:space="0" w:color="000000"/>
              <w:left w:val="single" w:sz="4" w:space="0" w:color="000000"/>
              <w:bottom w:val="single" w:sz="4" w:space="0" w:color="000000"/>
              <w:right w:val="single" w:sz="12"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r>
      <w:tr w:rsidR="001D313A" w:rsidTr="000821AA">
        <w:tblPrEx>
          <w:tblCellMar>
            <w:left w:w="28" w:type="dxa"/>
            <w:right w:w="28" w:type="dxa"/>
          </w:tblCellMar>
        </w:tblPrEx>
        <w:trPr>
          <w:cantSplit/>
          <w:trHeight w:hRule="exact" w:val="804"/>
        </w:trPr>
        <w:tc>
          <w:tcPr>
            <w:tcW w:w="1827" w:type="dxa"/>
            <w:gridSpan w:val="3"/>
            <w:tcBorders>
              <w:top w:val="single" w:sz="6" w:space="0" w:color="000000"/>
              <w:left w:val="single" w:sz="12" w:space="0" w:color="000000"/>
              <w:bottom w:val="single" w:sz="6" w:space="0" w:color="000000"/>
              <w:right w:val="single" w:sz="6" w:space="0" w:color="000000"/>
            </w:tcBorders>
            <w:shd w:val="clear" w:color="auto" w:fill="auto"/>
            <w:vAlign w:val="center"/>
          </w:tcPr>
          <w:p w:rsidR="001D313A" w:rsidRPr="00907F5E" w:rsidRDefault="001D313A" w:rsidP="000821AA">
            <w:pPr>
              <w:pStyle w:val="a5"/>
              <w:spacing w:line="400" w:lineRule="exact"/>
              <w:jc w:val="center"/>
              <w:rPr>
                <w:sz w:val="20"/>
                <w:szCs w:val="20"/>
              </w:rPr>
            </w:pPr>
            <w:r w:rsidRPr="00907F5E">
              <w:rPr>
                <w:rFonts w:ascii="標楷體" w:eastAsia="標楷體" w:hAnsi="標楷體"/>
                <w:b/>
                <w:sz w:val="20"/>
                <w:szCs w:val="20"/>
              </w:rPr>
              <w:t>合  計</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D313A" w:rsidRPr="00907F5E" w:rsidRDefault="001D313A" w:rsidP="000821AA">
            <w:pPr>
              <w:pStyle w:val="a5"/>
              <w:snapToGrid w:val="0"/>
              <w:spacing w:line="300" w:lineRule="exact"/>
              <w:jc w:val="center"/>
              <w:rPr>
                <w:rFonts w:ascii="標楷體" w:eastAsia="標楷體" w:hAnsi="標楷體"/>
                <w:sz w:val="20"/>
                <w:szCs w:val="20"/>
                <w:highlight w:val="white"/>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rsidR="001D313A" w:rsidRPr="00907F5E" w:rsidRDefault="001D313A" w:rsidP="000821AA">
            <w:pPr>
              <w:pStyle w:val="a5"/>
              <w:snapToGrid w:val="0"/>
              <w:spacing w:line="300" w:lineRule="exact"/>
              <w:jc w:val="center"/>
              <w:rPr>
                <w:rFonts w:ascii="標楷體" w:eastAsia="標楷體" w:hAnsi="標楷體"/>
                <w:sz w:val="20"/>
                <w:szCs w:val="20"/>
                <w:highlight w:val="white"/>
              </w:rPr>
            </w:pPr>
          </w:p>
        </w:tc>
        <w:tc>
          <w:tcPr>
            <w:tcW w:w="127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D313A" w:rsidRPr="00907F5E" w:rsidRDefault="001D313A" w:rsidP="000821AA">
            <w:pPr>
              <w:pStyle w:val="a5"/>
              <w:snapToGrid w:val="0"/>
              <w:spacing w:line="300" w:lineRule="exact"/>
              <w:rPr>
                <w:rFonts w:ascii="標楷體" w:eastAsia="標楷體" w:hAnsi="標楷體"/>
                <w:b/>
                <w:sz w:val="20"/>
                <w:szCs w:val="20"/>
              </w:rPr>
            </w:pPr>
          </w:p>
        </w:tc>
        <w:tc>
          <w:tcPr>
            <w:tcW w:w="1394" w:type="dxa"/>
            <w:gridSpan w:val="2"/>
            <w:tcBorders>
              <w:top w:val="single" w:sz="6" w:space="0" w:color="000000"/>
              <w:left w:val="single" w:sz="6" w:space="0" w:color="000000"/>
              <w:bottom w:val="single" w:sz="6" w:space="0" w:color="000000"/>
              <w:right w:val="double" w:sz="6"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922" w:type="dxa"/>
            <w:tcBorders>
              <w:top w:val="double" w:sz="6" w:space="0" w:color="000000"/>
              <w:left w:val="double" w:sz="6" w:space="0" w:color="000000"/>
              <w:bottom w:val="double" w:sz="6" w:space="0" w:color="000000"/>
              <w:right w:val="double" w:sz="6" w:space="0" w:color="000000"/>
            </w:tcBorders>
            <w:shd w:val="clear" w:color="auto" w:fill="auto"/>
          </w:tcPr>
          <w:p w:rsidR="001D313A" w:rsidRPr="00907F5E" w:rsidRDefault="001D313A" w:rsidP="000821AA">
            <w:pPr>
              <w:pStyle w:val="a5"/>
              <w:snapToGrid w:val="0"/>
              <w:spacing w:line="400" w:lineRule="exact"/>
              <w:rPr>
                <w:rFonts w:ascii="標楷體" w:eastAsia="標楷體" w:hAnsi="標楷體"/>
                <w:sz w:val="20"/>
                <w:szCs w:val="20"/>
              </w:rPr>
            </w:pPr>
          </w:p>
        </w:tc>
        <w:tc>
          <w:tcPr>
            <w:tcW w:w="1923" w:type="dxa"/>
            <w:gridSpan w:val="2"/>
            <w:tcBorders>
              <w:top w:val="single" w:sz="6" w:space="0" w:color="000000"/>
              <w:left w:val="double" w:sz="6" w:space="0" w:color="000000"/>
              <w:bottom w:val="single" w:sz="8" w:space="0" w:color="000000"/>
              <w:right w:val="single" w:sz="12" w:space="0" w:color="000000"/>
            </w:tcBorders>
            <w:shd w:val="clear" w:color="auto" w:fill="auto"/>
          </w:tcPr>
          <w:p w:rsidR="001D313A" w:rsidRPr="00907F5E" w:rsidRDefault="001D313A" w:rsidP="000821AA">
            <w:pPr>
              <w:pStyle w:val="a5"/>
              <w:snapToGrid w:val="0"/>
              <w:spacing w:line="400" w:lineRule="exact"/>
              <w:ind w:left="110" w:hanging="110"/>
              <w:rPr>
                <w:sz w:val="20"/>
                <w:szCs w:val="20"/>
              </w:rPr>
            </w:pPr>
            <w:r w:rsidRPr="00907F5E">
              <w:rPr>
                <w:rFonts w:ascii="標楷體" w:eastAsia="標楷體" w:hAnsi="標楷體"/>
                <w:sz w:val="20"/>
                <w:szCs w:val="20"/>
              </w:rPr>
              <w:t>本部核定補助金額</w:t>
            </w:r>
          </w:p>
          <w:p w:rsidR="001D313A" w:rsidRPr="00907F5E" w:rsidRDefault="001D313A" w:rsidP="000821AA">
            <w:pPr>
              <w:pStyle w:val="a5"/>
              <w:snapToGrid w:val="0"/>
              <w:spacing w:line="400" w:lineRule="exact"/>
              <w:ind w:left="110" w:hanging="110"/>
              <w:rPr>
                <w:sz w:val="20"/>
                <w:szCs w:val="20"/>
              </w:rPr>
            </w:pPr>
            <w:r w:rsidRPr="00907F5E">
              <w:rPr>
                <w:rFonts w:ascii="標楷體" w:eastAsia="標楷體" w:hAnsi="標楷體"/>
                <w:sz w:val="20"/>
                <w:szCs w:val="20"/>
              </w:rPr>
              <w:t xml:space="preserve">              </w:t>
            </w:r>
          </w:p>
          <w:p w:rsidR="001D313A" w:rsidRPr="00907F5E" w:rsidRDefault="001D313A" w:rsidP="000821AA">
            <w:pPr>
              <w:pStyle w:val="a5"/>
              <w:snapToGrid w:val="0"/>
              <w:spacing w:line="400" w:lineRule="exact"/>
              <w:ind w:left="110" w:hanging="110"/>
              <w:jc w:val="right"/>
              <w:rPr>
                <w:sz w:val="20"/>
                <w:szCs w:val="20"/>
              </w:rPr>
            </w:pPr>
            <w:r w:rsidRPr="00907F5E">
              <w:rPr>
                <w:rFonts w:ascii="標楷體" w:eastAsia="標楷體" w:hAnsi="標楷體"/>
                <w:sz w:val="20"/>
                <w:szCs w:val="20"/>
              </w:rPr>
              <w:t>元</w:t>
            </w:r>
          </w:p>
        </w:tc>
      </w:tr>
      <w:tr w:rsidR="001D313A" w:rsidTr="000821AA">
        <w:tblPrEx>
          <w:tblCellMar>
            <w:left w:w="28" w:type="dxa"/>
            <w:right w:w="28" w:type="dxa"/>
          </w:tblCellMar>
        </w:tblPrEx>
        <w:trPr>
          <w:cantSplit/>
          <w:trHeight w:hRule="exact" w:val="1337"/>
        </w:trPr>
        <w:tc>
          <w:tcPr>
            <w:tcW w:w="6623" w:type="dxa"/>
            <w:gridSpan w:val="11"/>
            <w:tcBorders>
              <w:top w:val="single" w:sz="6" w:space="0" w:color="000000"/>
              <w:left w:val="single" w:sz="12" w:space="0" w:color="000000"/>
              <w:bottom w:val="single" w:sz="12" w:space="0" w:color="000000"/>
              <w:right w:val="single" w:sz="12" w:space="0" w:color="000000"/>
            </w:tcBorders>
            <w:shd w:val="clear" w:color="auto" w:fill="auto"/>
          </w:tcPr>
          <w:p w:rsidR="001D313A" w:rsidRPr="00907F5E" w:rsidRDefault="001D313A" w:rsidP="000821AA">
            <w:pPr>
              <w:pStyle w:val="a5"/>
              <w:spacing w:line="300" w:lineRule="exact"/>
              <w:ind w:firstLine="240"/>
              <w:rPr>
                <w:sz w:val="20"/>
                <w:szCs w:val="20"/>
              </w:rPr>
            </w:pPr>
            <w:r w:rsidRPr="00907F5E">
              <w:rPr>
                <w:rFonts w:ascii="標楷體" w:eastAsia="標楷體" w:hAnsi="標楷體"/>
                <w:sz w:val="20"/>
                <w:szCs w:val="20"/>
              </w:rPr>
              <w:t>承辦             主(會)計        機關學校首長</w:t>
            </w:r>
          </w:p>
          <w:p w:rsidR="001D313A" w:rsidRPr="00907F5E" w:rsidRDefault="001D313A" w:rsidP="000821AA">
            <w:pPr>
              <w:pStyle w:val="a5"/>
              <w:spacing w:line="300" w:lineRule="exact"/>
              <w:ind w:firstLine="240"/>
              <w:rPr>
                <w:sz w:val="20"/>
                <w:szCs w:val="20"/>
              </w:rPr>
            </w:pPr>
            <w:r w:rsidRPr="00907F5E">
              <w:rPr>
                <w:rFonts w:ascii="標楷體" w:eastAsia="標楷體" w:hAnsi="標楷體"/>
                <w:sz w:val="20"/>
                <w:szCs w:val="20"/>
              </w:rPr>
              <w:t>單位             單位            或團體負責人</w:t>
            </w:r>
          </w:p>
        </w:tc>
        <w:tc>
          <w:tcPr>
            <w:tcW w:w="3845" w:type="dxa"/>
            <w:gridSpan w:val="3"/>
            <w:tcBorders>
              <w:top w:val="single" w:sz="8" w:space="0" w:color="000000"/>
              <w:left w:val="single" w:sz="12" w:space="0" w:color="000000"/>
              <w:bottom w:val="single" w:sz="12" w:space="0" w:color="000000"/>
              <w:right w:val="single" w:sz="12" w:space="0" w:color="000000"/>
            </w:tcBorders>
            <w:shd w:val="clear" w:color="auto" w:fill="auto"/>
          </w:tcPr>
          <w:p w:rsidR="001D313A" w:rsidRPr="00907F5E" w:rsidRDefault="001D313A" w:rsidP="000821AA">
            <w:pPr>
              <w:pStyle w:val="a5"/>
              <w:snapToGrid w:val="0"/>
              <w:spacing w:line="400" w:lineRule="exact"/>
              <w:rPr>
                <w:sz w:val="20"/>
                <w:szCs w:val="20"/>
              </w:rPr>
            </w:pPr>
            <w:r w:rsidRPr="00907F5E">
              <w:rPr>
                <w:rFonts w:ascii="標楷體" w:eastAsia="標楷體" w:hAnsi="標楷體"/>
                <w:sz w:val="20"/>
                <w:szCs w:val="20"/>
              </w:rPr>
              <w:t>教育部          教育部</w:t>
            </w:r>
          </w:p>
          <w:p w:rsidR="001D313A" w:rsidRPr="00907F5E" w:rsidRDefault="001D313A" w:rsidP="000821AA">
            <w:pPr>
              <w:pStyle w:val="a5"/>
              <w:snapToGrid w:val="0"/>
              <w:spacing w:line="400" w:lineRule="exact"/>
              <w:rPr>
                <w:sz w:val="20"/>
                <w:szCs w:val="20"/>
              </w:rPr>
            </w:pPr>
            <w:r w:rsidRPr="00907F5E">
              <w:rPr>
                <w:rFonts w:ascii="標楷體" w:eastAsia="標楷體" w:hAnsi="標楷體"/>
                <w:sz w:val="20"/>
                <w:szCs w:val="20"/>
              </w:rPr>
              <w:t>承辦人          單位主管</w:t>
            </w:r>
          </w:p>
        </w:tc>
      </w:tr>
      <w:tr w:rsidR="001D313A" w:rsidTr="000821AA">
        <w:tblPrEx>
          <w:tblCellMar>
            <w:left w:w="28" w:type="dxa"/>
            <w:right w:w="28" w:type="dxa"/>
          </w:tblCellMar>
        </w:tblPrEx>
        <w:trPr>
          <w:cantSplit/>
          <w:trHeight w:val="1181"/>
        </w:trPr>
        <w:tc>
          <w:tcPr>
            <w:tcW w:w="6623" w:type="dxa"/>
            <w:gridSpan w:val="11"/>
            <w:vMerge w:val="restart"/>
            <w:tcBorders>
              <w:top w:val="single" w:sz="12" w:space="0" w:color="000000"/>
              <w:left w:val="single" w:sz="12" w:space="0" w:color="000000"/>
              <w:bottom w:val="single" w:sz="12" w:space="0" w:color="000000"/>
              <w:right w:val="double" w:sz="6" w:space="0" w:color="000000"/>
            </w:tcBorders>
            <w:shd w:val="clear" w:color="auto" w:fill="auto"/>
          </w:tcPr>
          <w:p w:rsidR="001D313A" w:rsidRDefault="001D313A" w:rsidP="000821AA">
            <w:pPr>
              <w:pStyle w:val="a5"/>
              <w:spacing w:line="300" w:lineRule="exact"/>
            </w:pPr>
            <w:r>
              <w:rPr>
                <w:rFonts w:ascii="標楷體" w:eastAsia="標楷體" w:hAnsi="標楷體"/>
                <w:szCs w:val="20"/>
              </w:rPr>
              <w:lastRenderedPageBreak/>
              <w:t>備註：</w:t>
            </w:r>
          </w:p>
          <w:p w:rsidR="001D313A" w:rsidRDefault="001D313A" w:rsidP="000821AA">
            <w:pPr>
              <w:pStyle w:val="a5"/>
              <w:spacing w:line="300" w:lineRule="exact"/>
              <w:ind w:left="360" w:hanging="360"/>
            </w:pPr>
            <w:r>
              <w:rPr>
                <w:rFonts w:ascii="標楷體" w:eastAsia="標楷體" w:hAnsi="標楷體"/>
                <w:szCs w:val="20"/>
              </w:rPr>
              <w:t>1、</w:t>
            </w:r>
            <w:r>
              <w:rPr>
                <w:rFonts w:eastAsia="標楷體"/>
              </w:rPr>
              <w:t>同一計畫向本部及其他機關申請補助時，應於計畫項目經費申請表內，詳列向本部及其他機關申請補助之項目及金額，如有隱匿不</w:t>
            </w:r>
            <w:proofErr w:type="gramStart"/>
            <w:r>
              <w:rPr>
                <w:rFonts w:eastAsia="標楷體"/>
              </w:rPr>
              <w:t>實或造假</w:t>
            </w:r>
            <w:proofErr w:type="gramEnd"/>
            <w:r>
              <w:rPr>
                <w:rFonts w:eastAsia="標楷體"/>
              </w:rPr>
              <w:t>情事，本部應撤銷該補助案件，並收回已撥付款項。</w:t>
            </w:r>
          </w:p>
          <w:p w:rsidR="001D313A" w:rsidRDefault="001D313A" w:rsidP="000821AA">
            <w:pPr>
              <w:pStyle w:val="a5"/>
              <w:spacing w:line="300" w:lineRule="exact"/>
              <w:ind w:left="306" w:hanging="306"/>
            </w:pPr>
            <w:r>
              <w:rPr>
                <w:rFonts w:ascii="標楷體" w:eastAsia="標楷體" w:hAnsi="標楷體"/>
                <w:szCs w:val="20"/>
              </w:rPr>
              <w:t>2、補助計畫除依本要點第4點規定之情形外，以不補助人事費、內部場地使用費及行政管理費為原則。</w:t>
            </w:r>
          </w:p>
          <w:p w:rsidR="001D313A" w:rsidRDefault="001D313A" w:rsidP="000821AA">
            <w:pPr>
              <w:pStyle w:val="a5"/>
              <w:spacing w:line="300" w:lineRule="exact"/>
              <w:ind w:left="360" w:hanging="360"/>
            </w:pPr>
            <w:r>
              <w:rPr>
                <w:rFonts w:ascii="標楷體" w:eastAsia="標楷體" w:hAnsi="標楷體"/>
                <w:szCs w:val="20"/>
              </w:rPr>
              <w:t>3、申請</w:t>
            </w:r>
            <w:r>
              <w:rPr>
                <w:rFonts w:ascii="標楷體" w:eastAsia="標楷體" w:hAnsi="標楷體" w:cs="新細明體"/>
                <w:kern w:val="0"/>
              </w:rPr>
              <w:t>補助經費，其計畫執行涉及需依「政府機關政策文宣規劃執行注意事項」、預算法第62條之1及其執行原則等相關規定辦理者，應明確標示其為「廣告」，且揭示贊助機關（教育部）名稱，並不得以置入性行銷方式進行。</w:t>
            </w:r>
          </w:p>
          <w:p w:rsidR="001D313A" w:rsidRDefault="001D313A" w:rsidP="000821AA">
            <w:pPr>
              <w:pStyle w:val="a5"/>
              <w:spacing w:line="300" w:lineRule="exact"/>
              <w:ind w:left="360" w:hanging="360"/>
              <w:rPr>
                <w:rFonts w:ascii="標楷體" w:eastAsia="標楷體" w:hAnsi="標楷體"/>
                <w:szCs w:val="20"/>
              </w:rPr>
            </w:pPr>
          </w:p>
        </w:tc>
        <w:tc>
          <w:tcPr>
            <w:tcW w:w="3845" w:type="dxa"/>
            <w:gridSpan w:val="3"/>
            <w:tcBorders>
              <w:top w:val="double" w:sz="6" w:space="0" w:color="000000"/>
              <w:left w:val="double" w:sz="6" w:space="0" w:color="000000"/>
              <w:bottom w:val="double" w:sz="6" w:space="0" w:color="000000"/>
              <w:right w:val="double" w:sz="6" w:space="0" w:color="000000"/>
            </w:tcBorders>
            <w:shd w:val="clear" w:color="auto" w:fill="auto"/>
          </w:tcPr>
          <w:p w:rsidR="001D313A" w:rsidRDefault="001D313A" w:rsidP="000821AA">
            <w:pPr>
              <w:pStyle w:val="a5"/>
              <w:snapToGrid w:val="0"/>
              <w:spacing w:before="108" w:line="400" w:lineRule="exact"/>
              <w:jc w:val="both"/>
            </w:pPr>
            <w:r>
              <w:rPr>
                <w:rFonts w:ascii="標楷體" w:eastAsia="標楷體" w:hAnsi="標楷體"/>
                <w:b/>
                <w:bCs/>
                <w:szCs w:val="20"/>
              </w:rPr>
              <w:t>補助方式</w:t>
            </w:r>
            <w:r>
              <w:rPr>
                <w:rFonts w:ascii="標楷體" w:eastAsia="標楷體" w:hAnsi="標楷體"/>
                <w:szCs w:val="20"/>
              </w:rPr>
              <w:t>：</w:t>
            </w:r>
          </w:p>
          <w:p w:rsidR="001D313A" w:rsidRDefault="001D313A" w:rsidP="000821AA">
            <w:pPr>
              <w:pStyle w:val="a5"/>
              <w:snapToGrid w:val="0"/>
              <w:spacing w:before="108" w:line="400" w:lineRule="exact"/>
              <w:jc w:val="both"/>
            </w:pPr>
            <w:r>
              <w:rPr>
                <w:rFonts w:ascii="標楷體" w:eastAsia="標楷體" w:hAnsi="標楷體"/>
                <w:sz w:val="20"/>
                <w:szCs w:val="20"/>
              </w:rPr>
              <w:t xml:space="preserve"> </w:t>
            </w:r>
            <w:r>
              <w:rPr>
                <w:rFonts w:ascii="標楷體" w:eastAsia="標楷體" w:hAnsi="標楷體"/>
                <w:sz w:val="22"/>
              </w:rPr>
              <w:t>□全額補助</w:t>
            </w:r>
          </w:p>
          <w:p w:rsidR="001D313A" w:rsidRDefault="001D313A" w:rsidP="000821AA">
            <w:pPr>
              <w:pStyle w:val="a5"/>
              <w:snapToGrid w:val="0"/>
              <w:spacing w:line="400" w:lineRule="exact"/>
            </w:pPr>
            <w:r>
              <w:rPr>
                <w:rFonts w:ascii="標楷體" w:eastAsia="標楷體" w:hAnsi="標楷體"/>
                <w:sz w:val="22"/>
              </w:rPr>
              <w:t xml:space="preserve"> □部分補助</w:t>
            </w:r>
            <w:r>
              <w:rPr>
                <w:rFonts w:ascii="標楷體" w:eastAsia="標楷體" w:hAnsi="標楷體"/>
                <w:b/>
                <w:sz w:val="22"/>
              </w:rPr>
              <w:t>（指定項目補助□是□否）</w:t>
            </w:r>
          </w:p>
          <w:p w:rsidR="001D313A" w:rsidRDefault="001D313A" w:rsidP="000821AA">
            <w:pPr>
              <w:pStyle w:val="a5"/>
              <w:snapToGrid w:val="0"/>
              <w:spacing w:before="108" w:line="400" w:lineRule="exact"/>
              <w:jc w:val="both"/>
            </w:pPr>
            <w:r>
              <w:rPr>
                <w:rFonts w:ascii="標楷體" w:eastAsia="標楷體" w:hAnsi="標楷體"/>
                <w:sz w:val="22"/>
                <w:highlight w:val="white"/>
              </w:rPr>
              <w:t xml:space="preserve">          【補助比率__________％】</w:t>
            </w:r>
          </w:p>
        </w:tc>
      </w:tr>
      <w:tr w:rsidR="001D313A" w:rsidTr="000821AA">
        <w:tblPrEx>
          <w:tblCellMar>
            <w:left w:w="28" w:type="dxa"/>
            <w:right w:w="28" w:type="dxa"/>
          </w:tblCellMar>
        </w:tblPrEx>
        <w:trPr>
          <w:cantSplit/>
          <w:trHeight w:val="1372"/>
        </w:trPr>
        <w:tc>
          <w:tcPr>
            <w:tcW w:w="6623" w:type="dxa"/>
            <w:gridSpan w:val="11"/>
            <w:vMerge/>
            <w:tcBorders>
              <w:top w:val="single" w:sz="12" w:space="0" w:color="000000"/>
              <w:left w:val="single" w:sz="12" w:space="0" w:color="000000"/>
              <w:bottom w:val="single" w:sz="12" w:space="0" w:color="000000"/>
              <w:right w:val="double" w:sz="6" w:space="0" w:color="000000"/>
            </w:tcBorders>
            <w:shd w:val="clear" w:color="auto" w:fill="auto"/>
          </w:tcPr>
          <w:p w:rsidR="001D313A" w:rsidRDefault="001D313A" w:rsidP="000821AA">
            <w:pPr>
              <w:spacing w:line="300" w:lineRule="exact"/>
            </w:pPr>
          </w:p>
        </w:tc>
        <w:tc>
          <w:tcPr>
            <w:tcW w:w="3845" w:type="dxa"/>
            <w:gridSpan w:val="3"/>
            <w:tcBorders>
              <w:top w:val="double" w:sz="6" w:space="0" w:color="000000"/>
              <w:left w:val="double" w:sz="6" w:space="0" w:color="000000"/>
              <w:bottom w:val="double" w:sz="6" w:space="0" w:color="000000"/>
              <w:right w:val="double" w:sz="6" w:space="0" w:color="000000"/>
            </w:tcBorders>
            <w:shd w:val="clear" w:color="auto" w:fill="auto"/>
          </w:tcPr>
          <w:p w:rsidR="001D313A" w:rsidRDefault="001D313A" w:rsidP="000821AA">
            <w:pPr>
              <w:pStyle w:val="a5"/>
              <w:snapToGrid w:val="0"/>
              <w:spacing w:before="108" w:line="400" w:lineRule="exact"/>
              <w:ind w:left="-28" w:firstLine="28"/>
              <w:jc w:val="both"/>
            </w:pPr>
            <w:r>
              <w:rPr>
                <w:rFonts w:ascii="標楷體" w:eastAsia="標楷體" w:hAnsi="標楷體"/>
                <w:b/>
                <w:bCs/>
                <w:szCs w:val="20"/>
              </w:rPr>
              <w:t>餘款繳回方式</w:t>
            </w:r>
            <w:r>
              <w:rPr>
                <w:rFonts w:ascii="標楷體" w:eastAsia="標楷體" w:hAnsi="標楷體"/>
                <w:szCs w:val="20"/>
              </w:rPr>
              <w:t>：</w:t>
            </w:r>
          </w:p>
          <w:p w:rsidR="001D313A" w:rsidRDefault="001D313A" w:rsidP="000821AA">
            <w:pPr>
              <w:pStyle w:val="a5"/>
              <w:snapToGrid w:val="0"/>
              <w:spacing w:before="108" w:line="400" w:lineRule="exact"/>
              <w:ind w:left="335" w:hanging="335"/>
              <w:jc w:val="both"/>
            </w:pPr>
            <w:r>
              <w:rPr>
                <w:rFonts w:ascii="標楷體" w:eastAsia="標楷體" w:hAnsi="標楷體"/>
                <w:sz w:val="18"/>
                <w:szCs w:val="18"/>
              </w:rPr>
              <w:t xml:space="preserve"> </w:t>
            </w:r>
            <w:r>
              <w:rPr>
                <w:rFonts w:ascii="標楷體" w:eastAsia="標楷體" w:hAnsi="標楷體"/>
                <w:sz w:val="22"/>
              </w:rPr>
              <w:t>□</w:t>
            </w:r>
            <w:r>
              <w:rPr>
                <w:rFonts w:ascii="標楷體" w:eastAsia="標楷體" w:hAnsi="標楷體"/>
                <w:spacing w:val="-10"/>
                <w:sz w:val="22"/>
              </w:rPr>
              <w:t>依教育部補(捐)助及委辦經費</w:t>
            </w:r>
            <w:proofErr w:type="gramStart"/>
            <w:r>
              <w:rPr>
                <w:rFonts w:ascii="標楷體" w:eastAsia="標楷體" w:hAnsi="標楷體"/>
                <w:spacing w:val="-10"/>
                <w:sz w:val="22"/>
              </w:rPr>
              <w:t>核撥結報</w:t>
            </w:r>
            <w:proofErr w:type="gramEnd"/>
            <w:r>
              <w:rPr>
                <w:rFonts w:ascii="標楷體" w:eastAsia="標楷體" w:hAnsi="標楷體"/>
                <w:spacing w:val="-10"/>
                <w:sz w:val="22"/>
              </w:rPr>
              <w:t>作業要點辦理</w:t>
            </w:r>
            <w:proofErr w:type="gramStart"/>
            <w:r>
              <w:rPr>
                <w:rFonts w:ascii="標楷體" w:eastAsia="標楷體" w:hAnsi="標楷體"/>
                <w:spacing w:val="-10"/>
                <w:sz w:val="22"/>
              </w:rPr>
              <w:t>（</w:t>
            </w:r>
            <w:proofErr w:type="gramEnd"/>
            <w:r>
              <w:rPr>
                <w:rFonts w:ascii="標楷體" w:eastAsia="標楷體" w:hAnsi="標楷體"/>
                <w:spacing w:val="-10"/>
                <w:sz w:val="22"/>
              </w:rPr>
              <w:t>□繳 回  □不繳回【縣（市）政府請納入地方教育發展基金，國立學校請納入校務基金】）</w:t>
            </w:r>
          </w:p>
          <w:p w:rsidR="001D313A" w:rsidRDefault="001D313A" w:rsidP="000821AA">
            <w:pPr>
              <w:pStyle w:val="a5"/>
              <w:snapToGrid w:val="0"/>
              <w:spacing w:line="400" w:lineRule="exact"/>
              <w:ind w:left="332" w:hanging="332"/>
              <w:jc w:val="both"/>
            </w:pPr>
            <w:r>
              <w:rPr>
                <w:rFonts w:ascii="標楷體" w:eastAsia="標楷體" w:hAnsi="標楷體"/>
                <w:sz w:val="22"/>
              </w:rPr>
              <w:t xml:space="preserve"> □其他（請備註說明）</w:t>
            </w:r>
          </w:p>
        </w:tc>
      </w:tr>
    </w:tbl>
    <w:p w:rsidR="001D313A" w:rsidRDefault="001D313A" w:rsidP="001D313A">
      <w:pPr>
        <w:pStyle w:val="a5"/>
        <w:snapToGrid w:val="0"/>
      </w:pPr>
    </w:p>
    <w:p w:rsidR="001D313A" w:rsidRDefault="001D313A" w:rsidP="001D313A">
      <w:pPr>
        <w:pStyle w:val="a5"/>
        <w:snapToGrid w:val="0"/>
      </w:pPr>
      <w:r>
        <w:br w:type="page"/>
      </w:r>
    </w:p>
    <w:p w:rsidR="001D313A" w:rsidRDefault="001D313A" w:rsidP="001D313A">
      <w:pPr>
        <w:pStyle w:val="a5"/>
        <w:pageBreakBefore/>
      </w:pPr>
      <w:r>
        <w:rPr>
          <w:noProof/>
        </w:rPr>
        <w:lastRenderedPageBreak/>
        <mc:AlternateContent>
          <mc:Choice Requires="wps">
            <w:drawing>
              <wp:anchor distT="0" distB="0" distL="0" distR="0" simplePos="0" relativeHeight="251665408" behindDoc="0" locked="0" layoutInCell="1" allowOverlap="1">
                <wp:simplePos x="0" y="0"/>
                <wp:positionH relativeFrom="column">
                  <wp:posOffset>-169545</wp:posOffset>
                </wp:positionH>
                <wp:positionV relativeFrom="paragraph">
                  <wp:posOffset>129540</wp:posOffset>
                </wp:positionV>
                <wp:extent cx="1031875" cy="372110"/>
                <wp:effectExtent l="0" t="0" r="0" b="3175"/>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875" cy="372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733C" w:rsidRDefault="00BB733C" w:rsidP="001D313A">
                            <w:pPr>
                              <w:pStyle w:val="a5"/>
                            </w:pPr>
                            <w:r>
                              <w:rPr>
                                <w:rFonts w:ascii="標楷體" w:eastAsia="標楷體" w:hAnsi="標楷體"/>
                                <w:lang w:eastAsia="zh-HK"/>
                              </w:rPr>
                              <w:t>計畫書表</w:t>
                            </w:r>
                            <w:r>
                              <w:rPr>
                                <w:rFonts w:ascii="標楷體" w:eastAsia="標楷體" w:hAnsi="標楷體"/>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10" o:spid="_x0000_s1029" type="#_x0000_t202" style="position:absolute;margin-left:-13.35pt;margin-top:10.2pt;width:81.25pt;height:29.3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" stroked="f">
                <v:textbox inset="0,0,0,0">
                  <w:txbxContent>
                    <w:p w:rsidR="00BB733C" w:rsidRDefault="00BB733C" w:rsidP="001D313A">
                      <w:pPr>
                        <w:pStyle w:val="a5"/>
                      </w:pPr>
                      <w:r>
                        <w:rPr>
                          <w:rFonts w:ascii="標楷體" w:eastAsia="標楷體" w:hAnsi="標楷體"/>
                          <w:lang w:eastAsia="zh-HK"/>
                        </w:rPr>
                        <w:t>計畫書表</w:t>
                      </w:r>
                      <w:r>
                        <w:rPr>
                          <w:rFonts w:ascii="標楷體" w:eastAsia="標楷體" w:hAnsi="標楷體"/>
                        </w:rPr>
                        <w:t>1</w:t>
                      </w:r>
                    </w:p>
                  </w:txbxContent>
                </v:textbox>
              </v:shape>
            </w:pict>
          </mc:Fallback>
        </mc:AlternateContent>
      </w:r>
    </w:p>
    <w:tbl>
      <w:tblPr>
        <w:tblW w:w="0" w:type="auto"/>
        <w:tblInd w:w="-385" w:type="dxa"/>
        <w:tblLayout w:type="fixed"/>
        <w:tblLook w:val="0000" w:firstRow="0" w:lastRow="0" w:firstColumn="0" w:lastColumn="0" w:noHBand="0" w:noVBand="0"/>
      </w:tblPr>
      <w:tblGrid>
        <w:gridCol w:w="1702"/>
        <w:gridCol w:w="1417"/>
        <w:gridCol w:w="5103"/>
        <w:gridCol w:w="1843"/>
      </w:tblGrid>
      <w:tr w:rsidR="001D313A" w:rsidTr="000821AA">
        <w:tc>
          <w:tcPr>
            <w:tcW w:w="10065" w:type="dxa"/>
            <w:gridSpan w:val="4"/>
            <w:tcBorders>
              <w:bottom w:val="single" w:sz="12" w:space="0" w:color="000000"/>
            </w:tcBorders>
            <w:shd w:val="clear" w:color="auto" w:fill="auto"/>
          </w:tcPr>
          <w:p w:rsidR="001D313A" w:rsidRDefault="001D313A" w:rsidP="000821AA">
            <w:pPr>
              <w:pStyle w:val="a5"/>
              <w:spacing w:before="360"/>
              <w:ind w:right="958"/>
              <w:jc w:val="center"/>
            </w:pPr>
            <w:r>
              <w:rPr>
                <w:rFonts w:ascii="標楷體" w:eastAsia="標楷體" w:hAnsi="標楷體"/>
                <w:b/>
                <w:u w:val="single"/>
              </w:rPr>
              <w:t xml:space="preserve"> </w:t>
            </w:r>
            <w:r>
              <w:rPr>
                <w:rFonts w:eastAsia="標楷體"/>
                <w:b/>
                <w:sz w:val="28"/>
                <w:szCs w:val="28"/>
                <w:u w:val="single"/>
              </w:rPr>
              <w:t>(</w:t>
            </w:r>
            <w:r>
              <w:rPr>
                <w:rFonts w:eastAsia="標楷體"/>
                <w:b/>
                <w:sz w:val="28"/>
                <w:szCs w:val="28"/>
                <w:u w:val="single"/>
              </w:rPr>
              <w:t>單位名稱</w:t>
            </w:r>
            <w:r>
              <w:rPr>
                <w:rFonts w:eastAsia="標楷體"/>
                <w:b/>
                <w:sz w:val="28"/>
                <w:szCs w:val="28"/>
                <w:u w:val="single"/>
              </w:rPr>
              <w:t xml:space="preserve">) </w:t>
            </w:r>
            <w:r>
              <w:rPr>
                <w:rFonts w:eastAsia="標楷體"/>
                <w:b/>
                <w:sz w:val="28"/>
                <w:szCs w:val="28"/>
              </w:rPr>
              <w:t xml:space="preserve"> </w:t>
            </w:r>
            <w:r>
              <w:rPr>
                <w:rFonts w:eastAsia="標楷體"/>
                <w:b/>
                <w:sz w:val="28"/>
                <w:szCs w:val="28"/>
              </w:rPr>
              <w:t>修（整）建與新建運動場地現況調查表</w:t>
            </w:r>
          </w:p>
        </w:tc>
      </w:tr>
      <w:tr w:rsidR="001D313A" w:rsidTr="000821AA">
        <w:tc>
          <w:tcPr>
            <w:tcW w:w="1702" w:type="dxa"/>
            <w:tcBorders>
              <w:top w:val="single" w:sz="12" w:space="0" w:color="000000"/>
              <w:left w:val="single" w:sz="12" w:space="0" w:color="000000"/>
              <w:bottom w:val="single" w:sz="8" w:space="0" w:color="000000"/>
              <w:right w:val="single" w:sz="8" w:space="0" w:color="000000"/>
            </w:tcBorders>
            <w:shd w:val="clear" w:color="auto" w:fill="D9D9D9"/>
          </w:tcPr>
          <w:p w:rsidR="001D313A" w:rsidRDefault="001D313A" w:rsidP="000821AA">
            <w:pPr>
              <w:pStyle w:val="a5"/>
              <w:jc w:val="center"/>
            </w:pPr>
            <w:r>
              <w:rPr>
                <w:rFonts w:ascii="標楷體" w:eastAsia="標楷體" w:hAnsi="標楷體"/>
                <w:b/>
              </w:rPr>
              <w:t>設施項目</w:t>
            </w:r>
          </w:p>
        </w:tc>
        <w:tc>
          <w:tcPr>
            <w:tcW w:w="1417"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jc w:val="center"/>
            </w:pPr>
            <w:r>
              <w:rPr>
                <w:rFonts w:ascii="標楷體" w:eastAsia="標楷體" w:hAnsi="標楷體"/>
                <w:b/>
              </w:rPr>
              <w:t>設施年限</w:t>
            </w:r>
          </w:p>
        </w:tc>
        <w:tc>
          <w:tcPr>
            <w:tcW w:w="5103" w:type="dxa"/>
            <w:tcBorders>
              <w:top w:val="single" w:sz="12" w:space="0" w:color="000000"/>
              <w:left w:val="single" w:sz="8" w:space="0" w:color="000000"/>
              <w:bottom w:val="single" w:sz="8" w:space="0" w:color="000000"/>
              <w:right w:val="single" w:sz="8" w:space="0" w:color="000000"/>
            </w:tcBorders>
            <w:shd w:val="clear" w:color="auto" w:fill="D9D9D9"/>
          </w:tcPr>
          <w:p w:rsidR="001D313A" w:rsidRDefault="001D313A" w:rsidP="000821AA">
            <w:pPr>
              <w:pStyle w:val="a5"/>
              <w:jc w:val="center"/>
            </w:pPr>
            <w:r>
              <w:rPr>
                <w:rFonts w:ascii="標楷體" w:eastAsia="標楷體" w:hAnsi="標楷體"/>
                <w:b/>
              </w:rPr>
              <w:t>不堪使用情形</w:t>
            </w:r>
          </w:p>
        </w:tc>
        <w:tc>
          <w:tcPr>
            <w:tcW w:w="1843" w:type="dxa"/>
            <w:tcBorders>
              <w:top w:val="single" w:sz="12" w:space="0" w:color="000000"/>
              <w:left w:val="single" w:sz="8" w:space="0" w:color="000000"/>
              <w:bottom w:val="single" w:sz="8" w:space="0" w:color="000000"/>
              <w:right w:val="single" w:sz="12" w:space="0" w:color="000000"/>
            </w:tcBorders>
            <w:shd w:val="clear" w:color="auto" w:fill="D9D9D9"/>
          </w:tcPr>
          <w:p w:rsidR="001D313A" w:rsidRDefault="001D313A" w:rsidP="000821AA">
            <w:pPr>
              <w:pStyle w:val="a5"/>
              <w:jc w:val="center"/>
            </w:pPr>
            <w:r>
              <w:rPr>
                <w:rFonts w:ascii="標楷體" w:eastAsia="標楷體" w:hAnsi="標楷體"/>
                <w:b/>
              </w:rPr>
              <w:t>備註</w:t>
            </w:r>
          </w:p>
        </w:tc>
      </w:tr>
      <w:tr w:rsidR="001D313A" w:rsidTr="000821AA">
        <w:tc>
          <w:tcPr>
            <w:tcW w:w="1702" w:type="dxa"/>
            <w:tcBorders>
              <w:top w:val="single" w:sz="8" w:space="0" w:color="000000"/>
              <w:left w:val="single" w:sz="12" w:space="0" w:color="000000"/>
              <w:bottom w:val="single" w:sz="8" w:space="0" w:color="000000"/>
              <w:right w:val="single" w:sz="8" w:space="0" w:color="000000"/>
            </w:tcBorders>
            <w:shd w:val="clear" w:color="auto" w:fill="auto"/>
          </w:tcPr>
          <w:p w:rsidR="001D313A" w:rsidRPr="00793649" w:rsidRDefault="001D313A" w:rsidP="000821AA">
            <w:pPr>
              <w:pStyle w:val="a5"/>
              <w:spacing w:line="400" w:lineRule="exact"/>
              <w:ind w:left="458" w:hanging="458"/>
              <w:rPr>
                <w:szCs w:val="24"/>
              </w:rPr>
            </w:pPr>
            <w:r w:rsidRPr="00793649">
              <w:rPr>
                <w:rFonts w:ascii="標楷體" w:eastAsia="標楷體" w:hAnsi="標楷體"/>
                <w:szCs w:val="24"/>
              </w:rPr>
              <w:t>一、</w:t>
            </w:r>
            <w:r w:rsidRPr="00793649">
              <w:rPr>
                <w:rFonts w:ascii="標楷體" w:eastAsia="標楷體" w:hAnsi="標楷體"/>
                <w:szCs w:val="24"/>
                <w:lang w:eastAsia="zh-HK"/>
              </w:rPr>
              <w:t>運動</w:t>
            </w:r>
            <w:r w:rsidRPr="00793649">
              <w:rPr>
                <w:rFonts w:ascii="標楷體" w:eastAsia="標楷體" w:hAnsi="標楷體"/>
                <w:szCs w:val="24"/>
              </w:rPr>
              <w:t>操場(包括跑道)</w:t>
            </w:r>
          </w:p>
        </w:tc>
        <w:tc>
          <w:tcPr>
            <w:tcW w:w="1417" w:type="dxa"/>
            <w:tcBorders>
              <w:top w:val="single" w:sz="8" w:space="0" w:color="000000"/>
              <w:left w:val="single" w:sz="8" w:space="0" w:color="000000"/>
              <w:bottom w:val="single" w:sz="8" w:space="0" w:color="000000"/>
              <w:right w:val="single" w:sz="8" w:space="0" w:color="000000"/>
            </w:tcBorders>
            <w:shd w:val="clear" w:color="auto" w:fill="auto"/>
          </w:tcPr>
          <w:p w:rsidR="001D313A" w:rsidRPr="00793649" w:rsidRDefault="001D313A" w:rsidP="000821AA">
            <w:pPr>
              <w:pStyle w:val="a5"/>
              <w:spacing w:line="400" w:lineRule="exact"/>
              <w:rPr>
                <w:szCs w:val="24"/>
              </w:rPr>
            </w:pPr>
            <w:proofErr w:type="gramStart"/>
            <w:r w:rsidRPr="00793649">
              <w:rPr>
                <w:rFonts w:ascii="標楷體" w:eastAsia="標楷體" w:hAnsi="標楷體"/>
                <w:szCs w:val="24"/>
              </w:rPr>
              <w:t>前次整建</w:t>
            </w:r>
            <w:proofErr w:type="gramEnd"/>
            <w:r w:rsidRPr="00793649">
              <w:rPr>
                <w:rFonts w:ascii="標楷體" w:eastAsia="標楷體" w:hAnsi="標楷體"/>
                <w:szCs w:val="24"/>
              </w:rPr>
              <w:t>迄今____年，整建項目為_________（8年以上始得申請）</w:t>
            </w:r>
          </w:p>
        </w:tc>
        <w:tc>
          <w:tcPr>
            <w:tcW w:w="5103" w:type="dxa"/>
            <w:tcBorders>
              <w:top w:val="single" w:sz="8" w:space="0" w:color="000000"/>
              <w:left w:val="single" w:sz="8" w:space="0" w:color="000000"/>
              <w:bottom w:val="single" w:sz="8" w:space="0" w:color="000000"/>
              <w:right w:val="single" w:sz="8" w:space="0" w:color="000000"/>
            </w:tcBorders>
            <w:shd w:val="clear" w:color="auto" w:fill="auto"/>
          </w:tcPr>
          <w:p w:rsidR="001D313A" w:rsidRPr="00793649" w:rsidRDefault="001D313A" w:rsidP="000821AA">
            <w:pPr>
              <w:pStyle w:val="a5"/>
              <w:spacing w:line="400" w:lineRule="exact"/>
              <w:rPr>
                <w:szCs w:val="24"/>
              </w:rPr>
            </w:pPr>
            <w:r w:rsidRPr="00793649">
              <w:rPr>
                <w:rFonts w:ascii="標楷體" w:eastAsia="標楷體" w:hAnsi="標楷體"/>
                <w:szCs w:val="24"/>
              </w:rPr>
              <w:t>1.基礎與面層流失：</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a.基礎流失：__________平方公尺</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b.面層流失（包括紅土跑道沖刷流失）：_____平方公尺</w:t>
            </w:r>
          </w:p>
          <w:p w:rsidR="001D313A" w:rsidRPr="00793649" w:rsidRDefault="001D313A" w:rsidP="000821AA">
            <w:pPr>
              <w:pStyle w:val="a5"/>
              <w:spacing w:line="400" w:lineRule="exact"/>
              <w:ind w:left="240" w:hanging="240"/>
              <w:rPr>
                <w:szCs w:val="24"/>
              </w:rPr>
            </w:pPr>
            <w:r w:rsidRPr="00793649">
              <w:rPr>
                <w:rFonts w:ascii="標楷體" w:eastAsia="標楷體" w:hAnsi="標楷體"/>
                <w:szCs w:val="24"/>
              </w:rPr>
              <w:t>2.基礎塌陷或凹凸不平：__________平方公尺</w:t>
            </w:r>
          </w:p>
          <w:p w:rsidR="001D313A" w:rsidRPr="00793649" w:rsidRDefault="001D313A" w:rsidP="000821AA">
            <w:pPr>
              <w:pStyle w:val="a5"/>
              <w:spacing w:line="400" w:lineRule="exact"/>
              <w:ind w:left="240" w:hanging="240"/>
              <w:rPr>
                <w:szCs w:val="24"/>
              </w:rPr>
            </w:pPr>
            <w:r w:rsidRPr="00793649">
              <w:rPr>
                <w:rFonts w:ascii="標楷體" w:eastAsia="標楷體" w:hAnsi="標楷體"/>
                <w:szCs w:val="24"/>
              </w:rPr>
              <w:t>3.</w:t>
            </w:r>
            <w:proofErr w:type="gramStart"/>
            <w:r w:rsidRPr="00793649">
              <w:rPr>
                <w:rFonts w:ascii="標楷體" w:eastAsia="標楷體" w:hAnsi="標楷體"/>
                <w:szCs w:val="24"/>
              </w:rPr>
              <w:t>面層剝落</w:t>
            </w:r>
            <w:proofErr w:type="gramEnd"/>
            <w:r w:rsidRPr="00793649">
              <w:rPr>
                <w:rFonts w:ascii="標楷體" w:eastAsia="標楷體" w:hAnsi="標楷體"/>
                <w:szCs w:val="24"/>
              </w:rPr>
              <w:t>或不平整</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a.剝落：_________平方公尺</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b.裂縫：_________道，平均裂縫寬度_______公尺，長度________公尺</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c.不平整：____________平方公尺</w:t>
            </w:r>
          </w:p>
          <w:p w:rsidR="001D313A" w:rsidRPr="00793649" w:rsidRDefault="001D313A" w:rsidP="000821AA">
            <w:pPr>
              <w:pStyle w:val="a5"/>
              <w:spacing w:line="400" w:lineRule="exact"/>
              <w:ind w:left="240" w:hanging="240"/>
              <w:rPr>
                <w:szCs w:val="24"/>
              </w:rPr>
            </w:pPr>
            <w:r w:rsidRPr="00793649">
              <w:rPr>
                <w:rFonts w:ascii="標楷體" w:eastAsia="標楷體" w:hAnsi="標楷體"/>
                <w:szCs w:val="24"/>
              </w:rPr>
              <w:t>4.</w:t>
            </w:r>
            <w:proofErr w:type="gramStart"/>
            <w:r w:rsidRPr="00793649">
              <w:rPr>
                <w:rFonts w:ascii="標楷體" w:eastAsia="標楷體" w:hAnsi="標楷體"/>
                <w:szCs w:val="24"/>
              </w:rPr>
              <w:t>面層已</w:t>
            </w:r>
            <w:proofErr w:type="gramEnd"/>
            <w:r w:rsidRPr="00793649">
              <w:rPr>
                <w:rFonts w:ascii="標楷體" w:eastAsia="標楷體" w:hAnsi="標楷體"/>
                <w:szCs w:val="24"/>
              </w:rPr>
              <w:t>磨損呈</w:t>
            </w:r>
            <w:proofErr w:type="gramStart"/>
            <w:r w:rsidRPr="00793649">
              <w:rPr>
                <w:rFonts w:ascii="標楷體" w:eastAsia="標楷體" w:hAnsi="標楷體"/>
                <w:szCs w:val="24"/>
              </w:rPr>
              <w:t>光滑面共</w:t>
            </w:r>
            <w:proofErr w:type="gramEnd"/>
            <w:r w:rsidRPr="00793649">
              <w:rPr>
                <w:rFonts w:ascii="標楷體" w:eastAsia="標楷體" w:hAnsi="標楷體"/>
                <w:szCs w:val="24"/>
              </w:rPr>
              <w:t>：_________平方公尺</w:t>
            </w:r>
          </w:p>
          <w:p w:rsidR="001D313A" w:rsidRPr="00793649" w:rsidRDefault="001D313A" w:rsidP="000821AA">
            <w:pPr>
              <w:pStyle w:val="a5"/>
              <w:spacing w:line="400" w:lineRule="exact"/>
              <w:rPr>
                <w:szCs w:val="24"/>
              </w:rPr>
            </w:pPr>
            <w:r w:rsidRPr="00793649">
              <w:rPr>
                <w:rFonts w:ascii="標楷體" w:eastAsia="標楷體" w:hAnsi="標楷體"/>
                <w:szCs w:val="24"/>
              </w:rPr>
              <w:t>5草皮、噴水、排水溝及其他相關設施破損：破損情形量化說明：________________________</w:t>
            </w:r>
          </w:p>
        </w:tc>
        <w:tc>
          <w:tcPr>
            <w:tcW w:w="1843" w:type="dxa"/>
            <w:tcBorders>
              <w:top w:val="single" w:sz="8" w:space="0" w:color="000000"/>
              <w:left w:val="single" w:sz="8" w:space="0" w:color="000000"/>
              <w:bottom w:val="single" w:sz="8" w:space="0" w:color="000000"/>
              <w:right w:val="single" w:sz="12" w:space="0" w:color="000000"/>
            </w:tcBorders>
            <w:shd w:val="clear" w:color="auto" w:fill="auto"/>
          </w:tcPr>
          <w:p w:rsidR="001D313A" w:rsidRPr="00793649" w:rsidRDefault="001D313A" w:rsidP="000821AA">
            <w:pPr>
              <w:pStyle w:val="a5"/>
              <w:spacing w:line="400" w:lineRule="exact"/>
              <w:rPr>
                <w:rFonts w:ascii="標楷體" w:eastAsia="標楷體" w:hAnsi="標楷體"/>
                <w:szCs w:val="24"/>
              </w:rPr>
            </w:pPr>
          </w:p>
        </w:tc>
      </w:tr>
      <w:tr w:rsidR="001D313A" w:rsidTr="000821AA">
        <w:tc>
          <w:tcPr>
            <w:tcW w:w="1702" w:type="dxa"/>
            <w:tcBorders>
              <w:top w:val="single" w:sz="8" w:space="0" w:color="000000"/>
              <w:left w:val="single" w:sz="12" w:space="0" w:color="000000"/>
              <w:bottom w:val="single" w:sz="8" w:space="0" w:color="000000"/>
              <w:right w:val="single" w:sz="8" w:space="0" w:color="000000"/>
            </w:tcBorders>
            <w:shd w:val="clear" w:color="auto" w:fill="auto"/>
          </w:tcPr>
          <w:p w:rsidR="001D313A" w:rsidRPr="00793649" w:rsidRDefault="001D313A" w:rsidP="000821AA">
            <w:pPr>
              <w:pStyle w:val="a5"/>
              <w:spacing w:line="400" w:lineRule="exact"/>
              <w:ind w:left="458" w:hanging="458"/>
              <w:rPr>
                <w:szCs w:val="24"/>
              </w:rPr>
            </w:pPr>
            <w:r w:rsidRPr="00793649">
              <w:rPr>
                <w:rFonts w:ascii="標楷體" w:eastAsia="標楷體" w:hAnsi="標楷體"/>
                <w:szCs w:val="24"/>
              </w:rPr>
              <w:t>二、球場</w:t>
            </w:r>
          </w:p>
          <w:p w:rsidR="001D313A" w:rsidRPr="00793649" w:rsidRDefault="001D313A" w:rsidP="000821AA">
            <w:pPr>
              <w:pStyle w:val="a5"/>
              <w:spacing w:line="400" w:lineRule="exact"/>
              <w:ind w:left="458" w:hanging="458"/>
              <w:rPr>
                <w:szCs w:val="24"/>
              </w:rPr>
            </w:pPr>
            <w:r w:rsidRPr="00793649">
              <w:rPr>
                <w:rFonts w:ascii="標楷體" w:eastAsia="標楷體" w:hAnsi="標楷體"/>
                <w:szCs w:val="24"/>
              </w:rPr>
              <w:t>（籃、排、網）</w:t>
            </w:r>
          </w:p>
        </w:tc>
        <w:tc>
          <w:tcPr>
            <w:tcW w:w="1417" w:type="dxa"/>
            <w:tcBorders>
              <w:top w:val="single" w:sz="8" w:space="0" w:color="000000"/>
              <w:left w:val="single" w:sz="8" w:space="0" w:color="000000"/>
              <w:bottom w:val="single" w:sz="8" w:space="0" w:color="000000"/>
              <w:right w:val="single" w:sz="8" w:space="0" w:color="000000"/>
            </w:tcBorders>
            <w:shd w:val="clear" w:color="auto" w:fill="auto"/>
          </w:tcPr>
          <w:p w:rsidR="001D313A" w:rsidRPr="00793649" w:rsidRDefault="001D313A" w:rsidP="000821AA">
            <w:pPr>
              <w:pStyle w:val="a5"/>
              <w:spacing w:line="400" w:lineRule="exact"/>
              <w:rPr>
                <w:szCs w:val="24"/>
              </w:rPr>
            </w:pPr>
            <w:proofErr w:type="gramStart"/>
            <w:r w:rsidRPr="00793649">
              <w:rPr>
                <w:rFonts w:ascii="標楷體" w:eastAsia="標楷體" w:hAnsi="標楷體"/>
                <w:szCs w:val="24"/>
              </w:rPr>
              <w:t>前次整建</w:t>
            </w:r>
            <w:proofErr w:type="gramEnd"/>
            <w:r w:rsidRPr="00793649">
              <w:rPr>
                <w:rFonts w:ascii="標楷體" w:eastAsia="標楷體" w:hAnsi="標楷體"/>
                <w:szCs w:val="24"/>
              </w:rPr>
              <w:t>迄今____年，整建項目為_________（8年以上始得申請）</w:t>
            </w:r>
          </w:p>
        </w:tc>
        <w:tc>
          <w:tcPr>
            <w:tcW w:w="5103" w:type="dxa"/>
            <w:tcBorders>
              <w:top w:val="single" w:sz="8" w:space="0" w:color="000000"/>
              <w:left w:val="single" w:sz="8" w:space="0" w:color="000000"/>
              <w:bottom w:val="single" w:sz="8" w:space="0" w:color="000000"/>
              <w:right w:val="single" w:sz="8" w:space="0" w:color="000000"/>
            </w:tcBorders>
            <w:shd w:val="clear" w:color="auto" w:fill="auto"/>
          </w:tcPr>
          <w:p w:rsidR="001D313A" w:rsidRPr="00793649" w:rsidRDefault="001D313A" w:rsidP="000821AA">
            <w:pPr>
              <w:pStyle w:val="a5"/>
              <w:spacing w:line="400" w:lineRule="exact"/>
              <w:rPr>
                <w:szCs w:val="24"/>
              </w:rPr>
            </w:pPr>
            <w:r w:rsidRPr="00793649">
              <w:rPr>
                <w:rFonts w:ascii="標楷體" w:eastAsia="標楷體" w:hAnsi="標楷體"/>
                <w:szCs w:val="24"/>
              </w:rPr>
              <w:t>1.基礎與面層流失：</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a.基礎流失：__________平方公尺</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b.面層流失：__________平方公尺</w:t>
            </w:r>
          </w:p>
          <w:p w:rsidR="001D313A" w:rsidRPr="00793649" w:rsidRDefault="001D313A" w:rsidP="000821AA">
            <w:pPr>
              <w:pStyle w:val="a5"/>
              <w:spacing w:line="400" w:lineRule="exact"/>
              <w:ind w:left="240" w:hanging="240"/>
              <w:rPr>
                <w:szCs w:val="24"/>
              </w:rPr>
            </w:pPr>
            <w:r w:rsidRPr="00793649">
              <w:rPr>
                <w:rFonts w:ascii="標楷體" w:eastAsia="標楷體" w:hAnsi="標楷體"/>
                <w:szCs w:val="24"/>
              </w:rPr>
              <w:t>2.基礎塌陷或凹凸不平：__________平方公尺</w:t>
            </w:r>
          </w:p>
          <w:p w:rsidR="001D313A" w:rsidRPr="00793649" w:rsidRDefault="001D313A" w:rsidP="000821AA">
            <w:pPr>
              <w:pStyle w:val="a5"/>
              <w:spacing w:line="400" w:lineRule="exact"/>
              <w:ind w:left="240" w:hanging="240"/>
              <w:rPr>
                <w:szCs w:val="24"/>
              </w:rPr>
            </w:pPr>
            <w:r w:rsidRPr="00793649">
              <w:rPr>
                <w:rFonts w:ascii="標楷體" w:eastAsia="標楷體" w:hAnsi="標楷體"/>
                <w:szCs w:val="24"/>
              </w:rPr>
              <w:t>3.</w:t>
            </w:r>
            <w:proofErr w:type="gramStart"/>
            <w:r w:rsidRPr="00793649">
              <w:rPr>
                <w:rFonts w:ascii="標楷體" w:eastAsia="標楷體" w:hAnsi="標楷體"/>
                <w:szCs w:val="24"/>
              </w:rPr>
              <w:t>面層剝落</w:t>
            </w:r>
            <w:proofErr w:type="gramEnd"/>
            <w:r w:rsidRPr="00793649">
              <w:rPr>
                <w:rFonts w:ascii="標楷體" w:eastAsia="標楷體" w:hAnsi="標楷體"/>
                <w:szCs w:val="24"/>
              </w:rPr>
              <w:t>或不平整</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a.剝落：__________平方公尺</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b.裂縫：_________道，平均裂縫寬度_______公尺，長度________公尺</w:t>
            </w:r>
          </w:p>
          <w:p w:rsidR="001D313A" w:rsidRPr="00793649" w:rsidRDefault="001D313A" w:rsidP="000821AA">
            <w:pPr>
              <w:pStyle w:val="a5"/>
              <w:spacing w:line="400" w:lineRule="exact"/>
              <w:ind w:left="360"/>
              <w:rPr>
                <w:szCs w:val="24"/>
              </w:rPr>
            </w:pPr>
            <w:r w:rsidRPr="00793649">
              <w:rPr>
                <w:rFonts w:ascii="標楷體" w:eastAsia="標楷體" w:hAnsi="標楷體"/>
                <w:szCs w:val="24"/>
              </w:rPr>
              <w:t>c.不平整：____________平方公尺</w:t>
            </w:r>
          </w:p>
          <w:p w:rsidR="001D313A" w:rsidRPr="00793649" w:rsidRDefault="001D313A" w:rsidP="000821AA">
            <w:pPr>
              <w:pStyle w:val="a5"/>
              <w:spacing w:line="400" w:lineRule="exact"/>
              <w:ind w:left="281" w:hanging="281"/>
              <w:rPr>
                <w:szCs w:val="24"/>
              </w:rPr>
            </w:pPr>
            <w:r w:rsidRPr="00793649">
              <w:rPr>
                <w:rFonts w:ascii="標楷體" w:eastAsia="標楷體" w:hAnsi="標楷體"/>
                <w:szCs w:val="24"/>
              </w:rPr>
              <w:t>4.圍籬、籃球架、排（網）</w:t>
            </w:r>
            <w:proofErr w:type="gramStart"/>
            <w:r w:rsidRPr="00793649">
              <w:rPr>
                <w:rFonts w:ascii="標楷體" w:eastAsia="標楷體" w:hAnsi="標楷體"/>
                <w:szCs w:val="24"/>
              </w:rPr>
              <w:t>球柱等</w:t>
            </w:r>
            <w:proofErr w:type="gramEnd"/>
            <w:r w:rsidRPr="00793649">
              <w:rPr>
                <w:rFonts w:ascii="標楷體" w:eastAsia="標楷體" w:hAnsi="標楷體"/>
                <w:szCs w:val="24"/>
              </w:rPr>
              <w:t>相關設施破</w:t>
            </w:r>
            <w:r w:rsidRPr="00793649">
              <w:rPr>
                <w:rFonts w:ascii="標楷體" w:eastAsia="標楷體" w:hAnsi="標楷體"/>
                <w:szCs w:val="24"/>
              </w:rPr>
              <w:lastRenderedPageBreak/>
              <w:t>損情形量化說明：________________________</w:t>
            </w:r>
          </w:p>
        </w:tc>
        <w:tc>
          <w:tcPr>
            <w:tcW w:w="1843" w:type="dxa"/>
            <w:tcBorders>
              <w:top w:val="single" w:sz="8" w:space="0" w:color="000000"/>
              <w:left w:val="single" w:sz="8" w:space="0" w:color="000000"/>
              <w:bottom w:val="single" w:sz="8" w:space="0" w:color="000000"/>
              <w:right w:val="single" w:sz="12" w:space="0" w:color="000000"/>
            </w:tcBorders>
            <w:shd w:val="clear" w:color="auto" w:fill="auto"/>
          </w:tcPr>
          <w:p w:rsidR="001D313A" w:rsidRPr="00793649" w:rsidRDefault="001D313A" w:rsidP="000821AA">
            <w:pPr>
              <w:pStyle w:val="a5"/>
              <w:spacing w:line="400" w:lineRule="exact"/>
              <w:rPr>
                <w:rFonts w:ascii="標楷體" w:eastAsia="標楷體" w:hAnsi="標楷體"/>
                <w:szCs w:val="24"/>
              </w:rPr>
            </w:pPr>
          </w:p>
        </w:tc>
      </w:tr>
      <w:tr w:rsidR="001D313A" w:rsidTr="000821AA">
        <w:tc>
          <w:tcPr>
            <w:tcW w:w="1702" w:type="dxa"/>
            <w:tcBorders>
              <w:top w:val="single" w:sz="8" w:space="0" w:color="000000"/>
              <w:left w:val="single" w:sz="12" w:space="0" w:color="000000"/>
              <w:bottom w:val="single" w:sz="12" w:space="0" w:color="000000"/>
              <w:right w:val="single" w:sz="8" w:space="0" w:color="000000"/>
            </w:tcBorders>
            <w:shd w:val="clear" w:color="auto" w:fill="auto"/>
          </w:tcPr>
          <w:p w:rsidR="001D313A" w:rsidRPr="00793649" w:rsidRDefault="001D313A" w:rsidP="000821AA">
            <w:pPr>
              <w:pStyle w:val="a5"/>
              <w:spacing w:line="400" w:lineRule="exact"/>
              <w:ind w:left="458" w:hanging="456"/>
              <w:rPr>
                <w:szCs w:val="24"/>
              </w:rPr>
            </w:pPr>
            <w:r w:rsidRPr="00793649">
              <w:rPr>
                <w:rFonts w:ascii="標楷體" w:eastAsia="標楷體" w:hAnsi="標楷體"/>
                <w:szCs w:val="24"/>
              </w:rPr>
              <w:lastRenderedPageBreak/>
              <w:t>三、風雨球場(</w:t>
            </w:r>
            <w:r w:rsidRPr="00793649">
              <w:rPr>
                <w:rFonts w:ascii="標楷體" w:eastAsia="標楷體" w:hAnsi="標楷體"/>
                <w:szCs w:val="24"/>
                <w:lang w:eastAsia="zh-HK"/>
              </w:rPr>
              <w:t>半戶外球場</w:t>
            </w:r>
            <w:r w:rsidRPr="00793649">
              <w:rPr>
                <w:rFonts w:ascii="標楷體" w:eastAsia="標楷體" w:hAnsi="標楷體"/>
                <w:szCs w:val="24"/>
              </w:rPr>
              <w:t>)</w:t>
            </w:r>
          </w:p>
        </w:tc>
        <w:tc>
          <w:tcPr>
            <w:tcW w:w="1417" w:type="dxa"/>
            <w:tcBorders>
              <w:top w:val="single" w:sz="8" w:space="0" w:color="000000"/>
              <w:left w:val="single" w:sz="8" w:space="0" w:color="000000"/>
              <w:bottom w:val="single" w:sz="12" w:space="0" w:color="000000"/>
              <w:right w:val="single" w:sz="8" w:space="0" w:color="000000"/>
            </w:tcBorders>
            <w:shd w:val="clear" w:color="auto" w:fill="auto"/>
          </w:tcPr>
          <w:p w:rsidR="001D313A" w:rsidRPr="00793649" w:rsidRDefault="001D313A" w:rsidP="000821AA">
            <w:pPr>
              <w:pStyle w:val="a5"/>
              <w:spacing w:line="400" w:lineRule="exact"/>
              <w:rPr>
                <w:szCs w:val="24"/>
              </w:rPr>
            </w:pPr>
            <w:proofErr w:type="gramStart"/>
            <w:r w:rsidRPr="00793649">
              <w:rPr>
                <w:rFonts w:ascii="標楷體" w:eastAsia="標楷體" w:hAnsi="標楷體"/>
                <w:szCs w:val="24"/>
              </w:rPr>
              <w:t>前次整建</w:t>
            </w:r>
            <w:proofErr w:type="gramEnd"/>
            <w:r w:rsidRPr="00793649">
              <w:rPr>
                <w:rFonts w:ascii="標楷體" w:eastAsia="標楷體" w:hAnsi="標楷體"/>
                <w:szCs w:val="24"/>
              </w:rPr>
              <w:t>迄今____年，整建項目為_________</w:t>
            </w:r>
          </w:p>
        </w:tc>
        <w:tc>
          <w:tcPr>
            <w:tcW w:w="5103" w:type="dxa"/>
            <w:tcBorders>
              <w:top w:val="single" w:sz="8" w:space="0" w:color="000000"/>
              <w:left w:val="single" w:sz="8" w:space="0" w:color="000000"/>
              <w:bottom w:val="single" w:sz="12" w:space="0" w:color="000000"/>
              <w:right w:val="single" w:sz="8" w:space="0" w:color="000000"/>
            </w:tcBorders>
            <w:shd w:val="clear" w:color="auto" w:fill="auto"/>
          </w:tcPr>
          <w:p w:rsidR="001D313A" w:rsidRPr="00793649" w:rsidRDefault="001D313A" w:rsidP="000821AA">
            <w:pPr>
              <w:pStyle w:val="a5"/>
              <w:spacing w:line="400" w:lineRule="exact"/>
              <w:rPr>
                <w:szCs w:val="24"/>
              </w:rPr>
            </w:pPr>
            <w:r w:rsidRPr="00793649">
              <w:rPr>
                <w:rFonts w:ascii="標楷體" w:eastAsia="標楷體" w:hAnsi="標楷體"/>
                <w:szCs w:val="24"/>
              </w:rPr>
              <w:t>1.結構體鏽蝕：__________處</w:t>
            </w:r>
          </w:p>
          <w:p w:rsidR="001D313A" w:rsidRPr="00793649" w:rsidRDefault="001D313A" w:rsidP="000821AA">
            <w:pPr>
              <w:pStyle w:val="a5"/>
              <w:spacing w:line="400" w:lineRule="exact"/>
              <w:ind w:left="240" w:hanging="240"/>
              <w:rPr>
                <w:szCs w:val="24"/>
              </w:rPr>
            </w:pPr>
            <w:r w:rsidRPr="00793649">
              <w:rPr>
                <w:rFonts w:ascii="標楷體" w:eastAsia="標楷體" w:hAnsi="標楷體"/>
                <w:szCs w:val="24"/>
              </w:rPr>
              <w:t>2.屋頂漏水：____________處</w:t>
            </w:r>
          </w:p>
          <w:p w:rsidR="001D313A" w:rsidRPr="00793649" w:rsidRDefault="001D313A" w:rsidP="000821AA">
            <w:pPr>
              <w:pStyle w:val="a5"/>
              <w:spacing w:line="400" w:lineRule="exact"/>
              <w:ind w:left="240" w:hanging="240"/>
              <w:rPr>
                <w:szCs w:val="24"/>
              </w:rPr>
            </w:pPr>
            <w:r w:rsidRPr="00793649">
              <w:rPr>
                <w:rFonts w:ascii="標楷體" w:eastAsia="標楷體" w:hAnsi="標楷體"/>
                <w:szCs w:val="24"/>
              </w:rPr>
              <w:t>3.</w:t>
            </w:r>
            <w:proofErr w:type="gramStart"/>
            <w:r w:rsidRPr="00793649">
              <w:rPr>
                <w:rFonts w:ascii="標楷體" w:eastAsia="標楷體" w:hAnsi="標楷體"/>
                <w:szCs w:val="24"/>
              </w:rPr>
              <w:t>屋頂或浪板</w:t>
            </w:r>
            <w:proofErr w:type="gramEnd"/>
            <w:r w:rsidRPr="00793649">
              <w:rPr>
                <w:rFonts w:ascii="標楷體" w:eastAsia="標楷體" w:hAnsi="標楷體"/>
                <w:szCs w:val="24"/>
              </w:rPr>
              <w:t>剝落：___________處</w:t>
            </w:r>
          </w:p>
          <w:p w:rsidR="001D313A" w:rsidRPr="00793649" w:rsidRDefault="001D313A" w:rsidP="000821AA">
            <w:pPr>
              <w:pStyle w:val="a5"/>
              <w:spacing w:line="400" w:lineRule="exact"/>
              <w:ind w:left="240" w:hanging="240"/>
              <w:rPr>
                <w:szCs w:val="24"/>
              </w:rPr>
            </w:pPr>
            <w:r w:rsidRPr="00793649">
              <w:rPr>
                <w:rFonts w:ascii="標楷體" w:eastAsia="標楷體" w:hAnsi="標楷體"/>
                <w:szCs w:val="24"/>
              </w:rPr>
              <w:t>4.圍籬、燈具等相關設施破損情形量化說明：______________________________________</w:t>
            </w:r>
          </w:p>
        </w:tc>
        <w:tc>
          <w:tcPr>
            <w:tcW w:w="1843" w:type="dxa"/>
            <w:tcBorders>
              <w:top w:val="single" w:sz="8" w:space="0" w:color="000000"/>
              <w:left w:val="single" w:sz="8" w:space="0" w:color="000000"/>
              <w:bottom w:val="single" w:sz="12" w:space="0" w:color="000000"/>
              <w:right w:val="single" w:sz="12" w:space="0" w:color="000000"/>
            </w:tcBorders>
            <w:shd w:val="clear" w:color="auto" w:fill="auto"/>
          </w:tcPr>
          <w:p w:rsidR="001D313A" w:rsidRPr="00793649" w:rsidRDefault="001D313A" w:rsidP="000821AA">
            <w:pPr>
              <w:pStyle w:val="a5"/>
              <w:spacing w:line="400" w:lineRule="exact"/>
              <w:rPr>
                <w:rFonts w:ascii="標楷體" w:eastAsia="標楷體" w:hAnsi="標楷體"/>
                <w:szCs w:val="24"/>
              </w:rPr>
            </w:pPr>
          </w:p>
        </w:tc>
      </w:tr>
    </w:tbl>
    <w:p w:rsidR="001D313A" w:rsidRDefault="001D313A" w:rsidP="001D313A">
      <w:pPr>
        <w:pStyle w:val="a5"/>
        <w:pageBreakBefore/>
      </w:pPr>
    </w:p>
    <w:p w:rsidR="001D313A" w:rsidRDefault="001D313A" w:rsidP="001D313A">
      <w:pPr>
        <w:pStyle w:val="a5"/>
      </w:pPr>
      <w:r>
        <w:rPr>
          <w:noProof/>
        </w:rPr>
        <mc:AlternateContent>
          <mc:Choice Requires="wps">
            <w:drawing>
              <wp:anchor distT="0" distB="0" distL="0" distR="0" simplePos="0" relativeHeight="251666432" behindDoc="0" locked="0" layoutInCell="1" allowOverlap="1" wp14:anchorId="4715CE3A" wp14:editId="2A957045">
                <wp:simplePos x="0" y="0"/>
                <wp:positionH relativeFrom="column">
                  <wp:posOffset>-421640</wp:posOffset>
                </wp:positionH>
                <wp:positionV relativeFrom="paragraph">
                  <wp:posOffset>-7620</wp:posOffset>
                </wp:positionV>
                <wp:extent cx="1036320" cy="356235"/>
                <wp:effectExtent l="0" t="1905" r="0" b="381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356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733C" w:rsidRDefault="00BB733C" w:rsidP="001D313A">
                            <w:pPr>
                              <w:pStyle w:val="a5"/>
                            </w:pPr>
                            <w:r>
                              <w:rPr>
                                <w:rFonts w:ascii="標楷體" w:eastAsia="標楷體" w:hAnsi="標楷體"/>
                                <w:lang w:eastAsia="zh-HK"/>
                              </w:rPr>
                              <w:t>計畫書表</w:t>
                            </w:r>
                            <w:r>
                              <w:rPr>
                                <w:rFonts w:ascii="標楷體" w:eastAsia="標楷體" w:hAnsi="標楷體"/>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9" o:spid="_x0000_s1030" type="#_x0000_t202" style="position:absolute;margin-left:-33.2pt;margin-top:-.6pt;width:81.6pt;height:28.05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" stroked="f">
                <v:textbox inset="0,0,0,0">
                  <w:txbxContent>
                    <w:p w:rsidR="00BB733C" w:rsidRDefault="00BB733C" w:rsidP="001D313A">
                      <w:pPr>
                        <w:pStyle w:val="a5"/>
                      </w:pPr>
                      <w:r>
                        <w:rPr>
                          <w:rFonts w:ascii="標楷體" w:eastAsia="標楷體" w:hAnsi="標楷體"/>
                          <w:lang w:eastAsia="zh-HK"/>
                        </w:rPr>
                        <w:t>計畫書表</w:t>
                      </w:r>
                      <w:r>
                        <w:rPr>
                          <w:rFonts w:ascii="標楷體" w:eastAsia="標楷體" w:hAnsi="標楷體"/>
                        </w:rPr>
                        <w:t>2</w:t>
                      </w:r>
                    </w:p>
                  </w:txbxContent>
                </v:textbox>
              </v:shape>
            </w:pict>
          </mc:Fallback>
        </mc:AlternateContent>
      </w:r>
      <w:r>
        <w:rPr>
          <w:rFonts w:eastAsia="標楷體"/>
          <w:b/>
          <w:sz w:val="28"/>
          <w:szCs w:val="28"/>
        </w:rPr>
        <w:t>教育部體育署補助學校體育設施「</w:t>
      </w:r>
      <w:r>
        <w:rPr>
          <w:rFonts w:eastAsia="標楷體"/>
          <w:b/>
          <w:sz w:val="28"/>
          <w:szCs w:val="28"/>
          <w:lang w:eastAsia="zh-HK"/>
        </w:rPr>
        <w:t>修</w:t>
      </w:r>
      <w:r>
        <w:rPr>
          <w:rFonts w:eastAsia="標楷體"/>
          <w:b/>
          <w:sz w:val="28"/>
          <w:szCs w:val="28"/>
          <w:lang w:eastAsia="zh-HK"/>
        </w:rPr>
        <w:t>(</w:t>
      </w:r>
      <w:r>
        <w:rPr>
          <w:rFonts w:eastAsia="標楷體"/>
          <w:b/>
          <w:sz w:val="28"/>
          <w:szCs w:val="28"/>
        </w:rPr>
        <w:t>整</w:t>
      </w:r>
      <w:r>
        <w:rPr>
          <w:rFonts w:eastAsia="標楷體"/>
          <w:b/>
          <w:sz w:val="28"/>
          <w:szCs w:val="28"/>
        </w:rPr>
        <w:t>)</w:t>
      </w:r>
      <w:r>
        <w:rPr>
          <w:rFonts w:eastAsia="標楷體"/>
          <w:b/>
          <w:sz w:val="28"/>
          <w:szCs w:val="28"/>
        </w:rPr>
        <w:t>建」申請資料檢核表</w:t>
      </w:r>
    </w:p>
    <w:p w:rsidR="001D313A" w:rsidRDefault="001D313A" w:rsidP="001D313A">
      <w:pPr>
        <w:pStyle w:val="a5"/>
        <w:snapToGrid w:val="0"/>
        <w:ind w:firstLine="720"/>
        <w:jc w:val="both"/>
      </w:pPr>
      <w:r>
        <w:rPr>
          <w:rFonts w:eastAsia="標楷體"/>
        </w:rPr>
        <w:t>申請學校名稱：</w:t>
      </w:r>
      <w:r>
        <w:rPr>
          <w:rFonts w:eastAsia="標楷體"/>
        </w:rPr>
        <w:t xml:space="preserve">_____________________   </w:t>
      </w:r>
    </w:p>
    <w:p w:rsidR="001D313A" w:rsidRDefault="001D313A" w:rsidP="001D313A">
      <w:pPr>
        <w:pStyle w:val="a5"/>
        <w:snapToGrid w:val="0"/>
        <w:ind w:firstLine="720"/>
        <w:jc w:val="both"/>
      </w:pPr>
      <w:r>
        <w:rPr>
          <w:rFonts w:eastAsia="標楷體"/>
        </w:rPr>
        <w:t xml:space="preserve">              </w:t>
      </w:r>
    </w:p>
    <w:tbl>
      <w:tblPr>
        <w:tblW w:w="0" w:type="auto"/>
        <w:tblInd w:w="28" w:type="dxa"/>
        <w:tblLayout w:type="fixed"/>
        <w:tblCellMar>
          <w:left w:w="28" w:type="dxa"/>
          <w:right w:w="28" w:type="dxa"/>
        </w:tblCellMar>
        <w:tblLook w:val="0000" w:firstRow="0" w:lastRow="0" w:firstColumn="0" w:lastColumn="0" w:noHBand="0" w:noVBand="0"/>
      </w:tblPr>
      <w:tblGrid>
        <w:gridCol w:w="595"/>
        <w:gridCol w:w="5576"/>
        <w:gridCol w:w="3088"/>
      </w:tblGrid>
      <w:tr w:rsidR="001D313A" w:rsidTr="000821AA">
        <w:tc>
          <w:tcPr>
            <w:tcW w:w="9259" w:type="dxa"/>
            <w:gridSpan w:val="3"/>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b/>
                <w:bCs/>
                <w:sz w:val="26"/>
                <w:szCs w:val="26"/>
              </w:rPr>
              <w:t>申請項目</w:t>
            </w:r>
          </w:p>
        </w:tc>
      </w:tr>
      <w:tr w:rsidR="001D313A" w:rsidTr="000821AA">
        <w:trPr>
          <w:trHeight w:val="920"/>
        </w:trPr>
        <w:tc>
          <w:tcPr>
            <w:tcW w:w="92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tabs>
                <w:tab w:val="left" w:pos="4316"/>
              </w:tabs>
              <w:snapToGrid w:val="0"/>
            </w:pPr>
            <w:r>
              <w:rPr>
                <w:rFonts w:ascii="標楷體" w:eastAsia="標楷體" w:hAnsi="標楷體"/>
                <w:sz w:val="26"/>
                <w:szCs w:val="26"/>
              </w:rPr>
              <w:t>□</w:t>
            </w:r>
            <w:r>
              <w:rPr>
                <w:rFonts w:eastAsia="標楷體"/>
                <w:bCs/>
              </w:rPr>
              <w:t>室內球場</w:t>
            </w:r>
            <w:r>
              <w:rPr>
                <w:rFonts w:ascii="標楷體" w:eastAsia="標楷體" w:hAnsi="標楷體"/>
                <w:sz w:val="26"/>
                <w:szCs w:val="26"/>
              </w:rPr>
              <w:t>□</w:t>
            </w:r>
            <w:r>
              <w:rPr>
                <w:rFonts w:eastAsia="標楷體"/>
                <w:bCs/>
              </w:rPr>
              <w:t>戶外球場</w:t>
            </w:r>
            <w:r>
              <w:rPr>
                <w:rFonts w:eastAsia="標楷體"/>
                <w:bCs/>
              </w:rPr>
              <w:t>□</w:t>
            </w:r>
            <w:r>
              <w:rPr>
                <w:rFonts w:eastAsia="標楷體"/>
                <w:bCs/>
              </w:rPr>
              <w:t>風雨球場</w:t>
            </w:r>
            <w:r>
              <w:rPr>
                <w:rFonts w:eastAsia="標楷體"/>
                <w:bCs/>
              </w:rPr>
              <w:t>(</w:t>
            </w:r>
            <w:r>
              <w:rPr>
                <w:rFonts w:eastAsia="標楷體"/>
                <w:bCs/>
              </w:rPr>
              <w:t>半戶外球場</w:t>
            </w:r>
            <w:r>
              <w:rPr>
                <w:rFonts w:eastAsia="標楷體"/>
                <w:bCs/>
              </w:rPr>
              <w:t>)</w:t>
            </w:r>
            <w:r>
              <w:rPr>
                <w:rFonts w:ascii="標楷體" w:eastAsia="標楷體" w:hAnsi="標楷體"/>
                <w:sz w:val="26"/>
                <w:szCs w:val="26"/>
              </w:rPr>
              <w:t xml:space="preserve"> □</w:t>
            </w:r>
            <w:r>
              <w:rPr>
                <w:rFonts w:eastAsia="標楷體"/>
                <w:bCs/>
                <w:lang w:eastAsia="zh-HK"/>
              </w:rPr>
              <w:t>運動</w:t>
            </w:r>
            <w:r>
              <w:rPr>
                <w:rFonts w:eastAsia="標楷體"/>
                <w:bCs/>
              </w:rPr>
              <w:t>操場</w:t>
            </w:r>
            <w:r>
              <w:rPr>
                <w:rFonts w:eastAsia="標楷體"/>
                <w:bCs/>
              </w:rPr>
              <w:t>(</w:t>
            </w:r>
            <w:r>
              <w:rPr>
                <w:rFonts w:eastAsia="標楷體"/>
                <w:bCs/>
              </w:rPr>
              <w:t>包括跑道</w:t>
            </w:r>
            <w:r>
              <w:rPr>
                <w:rFonts w:eastAsia="標楷體"/>
                <w:bCs/>
              </w:rPr>
              <w:t xml:space="preserve">) </w:t>
            </w:r>
            <w:r>
              <w:rPr>
                <w:rFonts w:ascii="標楷體" w:eastAsia="標楷體" w:hAnsi="標楷體"/>
                <w:sz w:val="26"/>
                <w:szCs w:val="26"/>
              </w:rPr>
              <w:t>□</w:t>
            </w:r>
            <w:r>
              <w:rPr>
                <w:rFonts w:eastAsia="標楷體"/>
                <w:bCs/>
              </w:rPr>
              <w:t>其他場地</w:t>
            </w:r>
            <w:r>
              <w:rPr>
                <w:rFonts w:eastAsia="標楷體"/>
                <w:bCs/>
              </w:rPr>
              <w:t>:________(</w:t>
            </w:r>
            <w:r>
              <w:rPr>
                <w:rFonts w:eastAsia="標楷體"/>
                <w:bCs/>
              </w:rPr>
              <w:t>非上述四類場地</w:t>
            </w:r>
            <w:r>
              <w:rPr>
                <w:rFonts w:eastAsia="標楷體"/>
                <w:bCs/>
              </w:rPr>
              <w:t xml:space="preserve">)     </w:t>
            </w:r>
            <w:r>
              <w:rPr>
                <w:rFonts w:eastAsia="標楷體"/>
                <w:bCs/>
                <w:sz w:val="22"/>
              </w:rPr>
              <w:t xml:space="preserve">                                     </w:t>
            </w:r>
          </w:p>
        </w:tc>
      </w:tr>
      <w:tr w:rsidR="001D313A" w:rsidTr="000821AA">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b/>
                <w:bCs/>
                <w:sz w:val="26"/>
                <w:szCs w:val="26"/>
              </w:rPr>
              <w:t>內容</w:t>
            </w:r>
          </w:p>
        </w:tc>
        <w:tc>
          <w:tcPr>
            <w:tcW w:w="5576"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b/>
                <w:bCs/>
                <w:sz w:val="26"/>
                <w:szCs w:val="26"/>
              </w:rPr>
              <w:t>申請單位需備齊資料</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b/>
                <w:bCs/>
                <w:sz w:val="26"/>
                <w:szCs w:val="26"/>
              </w:rPr>
              <w:t>資料檢核</w:t>
            </w:r>
          </w:p>
        </w:tc>
      </w:tr>
      <w:tr w:rsidR="001D313A" w:rsidTr="000821AA">
        <w:trPr>
          <w:trHeight w:val="647"/>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pPr>
            <w:r>
              <w:rPr>
                <w:rFonts w:eastAsia="標楷體"/>
                <w:b/>
                <w:sz w:val="26"/>
                <w:szCs w:val="26"/>
              </w:rPr>
              <w:t>申請文件檢核</w:t>
            </w:r>
          </w:p>
        </w:tc>
        <w:tc>
          <w:tcPr>
            <w:tcW w:w="5576"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317" w:hanging="317"/>
              <w:jc w:val="both"/>
            </w:pPr>
            <w:r>
              <w:rPr>
                <w:rFonts w:ascii="標楷體" w:eastAsia="標楷體" w:hAnsi="標楷體"/>
                <w:sz w:val="26"/>
                <w:szCs w:val="26"/>
                <w:highlight w:val="white"/>
              </w:rPr>
              <w:t>1.地籍圖、土地權狀或使用同意書</w:t>
            </w:r>
            <w:r>
              <w:rPr>
                <w:rFonts w:ascii="標楷體" w:eastAsia="標楷體" w:hAnsi="標楷體"/>
                <w:szCs w:val="24"/>
                <w:highlight w:val="white"/>
              </w:rPr>
              <w:t>(屬於校地或土地代管文件)</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sz w:val="26"/>
                <w:szCs w:val="26"/>
              </w:rPr>
              <w:t>□已備齊</w:t>
            </w:r>
          </w:p>
          <w:p w:rsidR="001D313A" w:rsidRDefault="001D313A" w:rsidP="000821AA">
            <w:pPr>
              <w:pStyle w:val="a5"/>
              <w:snapToGrid w:val="0"/>
              <w:jc w:val="both"/>
            </w:pPr>
            <w:r>
              <w:rPr>
                <w:rFonts w:ascii="標楷體" w:eastAsia="標楷體" w:hAnsi="標楷體"/>
                <w:sz w:val="26"/>
                <w:szCs w:val="26"/>
              </w:rPr>
              <w:t>□資料不全</w:t>
            </w:r>
          </w:p>
        </w:tc>
      </w:tr>
      <w:tr w:rsidR="001D313A" w:rsidTr="000821AA">
        <w:trPr>
          <w:trHeight w:val="423"/>
        </w:trPr>
        <w:tc>
          <w:tcPr>
            <w:tcW w:w="595" w:type="dxa"/>
            <w:vMerge/>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tc>
        <w:tc>
          <w:tcPr>
            <w:tcW w:w="5576"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317" w:hanging="317"/>
              <w:jc w:val="both"/>
            </w:pPr>
            <w:r>
              <w:rPr>
                <w:rFonts w:ascii="標楷體" w:eastAsia="標楷體" w:hAnsi="標楷體"/>
                <w:sz w:val="26"/>
                <w:szCs w:val="26"/>
              </w:rPr>
              <w:t>2.</w:t>
            </w:r>
            <w:r>
              <w:t xml:space="preserve"> </w:t>
            </w:r>
            <w:r>
              <w:rPr>
                <w:rFonts w:ascii="標楷體" w:eastAsia="標楷體" w:hAnsi="標楷體"/>
                <w:sz w:val="26"/>
                <w:szCs w:val="26"/>
              </w:rPr>
              <w:t>基地使用評估</w:t>
            </w:r>
            <w:r>
              <w:rPr>
                <w:rFonts w:ascii="標楷體" w:eastAsia="標楷體" w:hAnsi="標楷體"/>
                <w:szCs w:val="24"/>
              </w:rPr>
              <w:t>（含基地照片）</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sz w:val="26"/>
                <w:szCs w:val="26"/>
              </w:rPr>
              <w:t>□已備齊</w:t>
            </w:r>
          </w:p>
          <w:p w:rsidR="001D313A" w:rsidRDefault="001D313A" w:rsidP="000821AA">
            <w:pPr>
              <w:pStyle w:val="a5"/>
              <w:snapToGrid w:val="0"/>
              <w:jc w:val="both"/>
            </w:pPr>
            <w:r>
              <w:rPr>
                <w:rFonts w:ascii="標楷體" w:eastAsia="標楷體" w:hAnsi="標楷體"/>
                <w:sz w:val="26"/>
                <w:szCs w:val="26"/>
              </w:rPr>
              <w:t>□資料不全</w:t>
            </w:r>
          </w:p>
        </w:tc>
      </w:tr>
      <w:tr w:rsidR="001D313A" w:rsidTr="000821AA">
        <w:trPr>
          <w:trHeight w:val="423"/>
        </w:trPr>
        <w:tc>
          <w:tcPr>
            <w:tcW w:w="595" w:type="dxa"/>
            <w:vMerge/>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tc>
        <w:tc>
          <w:tcPr>
            <w:tcW w:w="5576"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317" w:hanging="317"/>
              <w:jc w:val="both"/>
            </w:pPr>
            <w:r>
              <w:rPr>
                <w:rFonts w:ascii="標楷體" w:eastAsia="標楷體" w:hAnsi="標楷體"/>
                <w:sz w:val="26"/>
                <w:szCs w:val="26"/>
              </w:rPr>
              <w:t>3.</w:t>
            </w:r>
            <w:r>
              <w:t xml:space="preserve"> </w:t>
            </w:r>
            <w:r>
              <w:rPr>
                <w:rFonts w:ascii="標楷體" w:eastAsia="標楷體" w:hAnsi="標楷體"/>
                <w:sz w:val="26"/>
                <w:szCs w:val="26"/>
              </w:rPr>
              <w:t>平面配置圖</w:t>
            </w:r>
            <w:r>
              <w:rPr>
                <w:rFonts w:ascii="標楷體" w:eastAsia="標楷體" w:hAnsi="標楷體"/>
                <w:szCs w:val="24"/>
              </w:rPr>
              <w:t>(包含新建面積)</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sz w:val="26"/>
                <w:szCs w:val="26"/>
              </w:rPr>
              <w:t>□已備齊</w:t>
            </w:r>
          </w:p>
          <w:p w:rsidR="001D313A" w:rsidRDefault="001D313A" w:rsidP="000821AA">
            <w:pPr>
              <w:pStyle w:val="a5"/>
              <w:snapToGrid w:val="0"/>
              <w:jc w:val="both"/>
            </w:pPr>
            <w:r>
              <w:rPr>
                <w:rFonts w:ascii="標楷體" w:eastAsia="標楷體" w:hAnsi="標楷體"/>
                <w:sz w:val="26"/>
                <w:szCs w:val="26"/>
              </w:rPr>
              <w:t>□資料不全</w:t>
            </w:r>
          </w:p>
        </w:tc>
      </w:tr>
      <w:tr w:rsidR="001D313A" w:rsidTr="000821AA">
        <w:trPr>
          <w:trHeight w:val="423"/>
        </w:trPr>
        <w:tc>
          <w:tcPr>
            <w:tcW w:w="595" w:type="dxa"/>
            <w:vMerge/>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tc>
        <w:tc>
          <w:tcPr>
            <w:tcW w:w="5576"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317" w:hanging="317"/>
              <w:jc w:val="both"/>
            </w:pPr>
            <w:r>
              <w:rPr>
                <w:rFonts w:ascii="標楷體" w:eastAsia="標楷體" w:hAnsi="標楷體"/>
                <w:sz w:val="26"/>
                <w:szCs w:val="26"/>
              </w:rPr>
              <w:t>4.</w:t>
            </w:r>
            <w:r>
              <w:rPr>
                <w:rFonts w:ascii="標楷體" w:eastAsia="標楷體" w:hAnsi="標楷體"/>
                <w:sz w:val="26"/>
                <w:szCs w:val="26"/>
                <w:highlight w:val="white"/>
              </w:rPr>
              <w:t>經費預算書</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sz w:val="26"/>
                <w:szCs w:val="26"/>
              </w:rPr>
              <w:t>□已備齊</w:t>
            </w:r>
          </w:p>
          <w:p w:rsidR="001D313A" w:rsidRDefault="001D313A" w:rsidP="000821AA">
            <w:pPr>
              <w:pStyle w:val="a5"/>
              <w:snapToGrid w:val="0"/>
              <w:jc w:val="both"/>
            </w:pPr>
            <w:r>
              <w:rPr>
                <w:rFonts w:ascii="標楷體" w:eastAsia="標楷體" w:hAnsi="標楷體"/>
                <w:sz w:val="26"/>
                <w:szCs w:val="26"/>
              </w:rPr>
              <w:t>□資料不全</w:t>
            </w:r>
          </w:p>
        </w:tc>
      </w:tr>
      <w:tr w:rsidR="001D313A" w:rsidTr="000821AA">
        <w:trPr>
          <w:trHeight w:val="424"/>
        </w:trPr>
        <w:tc>
          <w:tcPr>
            <w:tcW w:w="9259" w:type="dxa"/>
            <w:gridSpan w:val="3"/>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sz w:val="26"/>
                <w:szCs w:val="26"/>
              </w:rPr>
              <w:t>檢核結果</w:t>
            </w:r>
          </w:p>
        </w:tc>
      </w:tr>
      <w:tr w:rsidR="001D313A" w:rsidTr="000821AA">
        <w:trPr>
          <w:trHeight w:val="968"/>
        </w:trPr>
        <w:tc>
          <w:tcPr>
            <w:tcW w:w="92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snapToGrid w:val="0"/>
              <w:jc w:val="center"/>
            </w:pPr>
            <w:r>
              <w:rPr>
                <w:rFonts w:ascii="標楷體" w:eastAsia="標楷體" w:hAnsi="標楷體"/>
                <w:sz w:val="26"/>
                <w:szCs w:val="26"/>
              </w:rPr>
              <w:t>□申請資料齊全              □資料備齊後</w:t>
            </w:r>
            <w:proofErr w:type="gramStart"/>
            <w:r>
              <w:rPr>
                <w:rFonts w:ascii="標楷體" w:eastAsia="標楷體" w:hAnsi="標楷體"/>
                <w:sz w:val="26"/>
                <w:szCs w:val="26"/>
              </w:rPr>
              <w:t>複</w:t>
            </w:r>
            <w:proofErr w:type="gramEnd"/>
            <w:r>
              <w:rPr>
                <w:rFonts w:ascii="標楷體" w:eastAsia="標楷體" w:hAnsi="標楷體"/>
                <w:sz w:val="26"/>
                <w:szCs w:val="26"/>
              </w:rPr>
              <w:t>審</w:t>
            </w:r>
          </w:p>
        </w:tc>
      </w:tr>
    </w:tbl>
    <w:p w:rsidR="001D313A" w:rsidRDefault="001D313A" w:rsidP="001D313A">
      <w:pPr>
        <w:sectPr w:rsidR="001D313A" w:rsidSect="000821AA">
          <w:footerReference w:type="default" r:id="rId8"/>
          <w:pgSz w:w="11906" w:h="16838"/>
          <w:pgMar w:top="1134" w:right="1797" w:bottom="1440" w:left="1797" w:header="720" w:footer="720" w:gutter="0"/>
          <w:cols w:space="720"/>
          <w:docGrid w:type="lines" w:linePitch="600" w:charSpace="32768"/>
        </w:sectPr>
      </w:pPr>
    </w:p>
    <w:p w:rsidR="001D313A" w:rsidRDefault="001D313A" w:rsidP="001D313A">
      <w:pPr>
        <w:pStyle w:val="a5"/>
        <w:pageBreakBefore/>
        <w:snapToGrid w:val="0"/>
        <w:jc w:val="both"/>
      </w:pPr>
      <w:r>
        <w:rPr>
          <w:noProof/>
        </w:rPr>
        <w:lastRenderedPageBreak/>
        <mc:AlternateContent>
          <mc:Choice Requires="wps">
            <w:drawing>
              <wp:anchor distT="0" distB="0" distL="0" distR="0" simplePos="0" relativeHeight="251667456" behindDoc="0" locked="0" layoutInCell="1" allowOverlap="1">
                <wp:simplePos x="0" y="0"/>
                <wp:positionH relativeFrom="column">
                  <wp:posOffset>77470</wp:posOffset>
                </wp:positionH>
                <wp:positionV relativeFrom="paragraph">
                  <wp:posOffset>85725</wp:posOffset>
                </wp:positionV>
                <wp:extent cx="1186180" cy="406400"/>
                <wp:effectExtent l="0" t="0" r="0" b="3175"/>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0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733C" w:rsidRDefault="00BB733C" w:rsidP="001D313A">
                            <w:pPr>
                              <w:pStyle w:val="a5"/>
                            </w:pPr>
                            <w:r>
                              <w:rPr>
                                <w:rFonts w:ascii="標楷體" w:eastAsia="標楷體" w:hAnsi="標楷體"/>
                                <w:lang w:eastAsia="zh-HK"/>
                              </w:rPr>
                              <w:t>計畫書表</w:t>
                            </w:r>
                            <w:r>
                              <w:rPr>
                                <w:rFonts w:ascii="標楷體" w:eastAsia="標楷體" w:hAnsi="標楷體"/>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8" o:spid="_x0000_s1031" type="#_x0000_t202" style="position:absolute;left:0;text-align:left;margin-left:6.1pt;margin-top:6.75pt;width:93.4pt;height:32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" stroked="f">
                <v:textbox inset="0,0,0,0">
                  <w:txbxContent>
                    <w:p w:rsidR="00BB733C" w:rsidRDefault="00BB733C" w:rsidP="001D313A">
                      <w:pPr>
                        <w:pStyle w:val="a5"/>
                      </w:pPr>
                      <w:r>
                        <w:rPr>
                          <w:rFonts w:ascii="標楷體" w:eastAsia="標楷體" w:hAnsi="標楷體"/>
                          <w:lang w:eastAsia="zh-HK"/>
                        </w:rPr>
                        <w:t>計畫書表</w:t>
                      </w:r>
                      <w:r>
                        <w:rPr>
                          <w:rFonts w:ascii="標楷體" w:eastAsia="標楷體" w:hAnsi="標楷體"/>
                        </w:rPr>
                        <w:t>3</w:t>
                      </w:r>
                    </w:p>
                  </w:txbxContent>
                </v:textbox>
              </v:shape>
            </w:pict>
          </mc:Fallback>
        </mc:AlternateContent>
      </w:r>
    </w:p>
    <w:p w:rsidR="001D313A" w:rsidRDefault="001D313A" w:rsidP="001D313A">
      <w:pPr>
        <w:pStyle w:val="a5"/>
        <w:snapToGrid w:val="0"/>
        <w:jc w:val="both"/>
        <w:rPr>
          <w:rFonts w:eastAsia="標楷體"/>
        </w:rPr>
      </w:pPr>
    </w:p>
    <w:p w:rsidR="001D313A" w:rsidRDefault="001D313A" w:rsidP="001D313A">
      <w:pPr>
        <w:pStyle w:val="a5"/>
        <w:snapToGrid w:val="0"/>
        <w:jc w:val="both"/>
        <w:rPr>
          <w:rFonts w:eastAsia="標楷體"/>
        </w:rPr>
      </w:pPr>
    </w:p>
    <w:p w:rsidR="001D313A" w:rsidRDefault="001D313A" w:rsidP="001D313A">
      <w:pPr>
        <w:pStyle w:val="a5"/>
        <w:jc w:val="center"/>
      </w:pPr>
      <w:r>
        <w:rPr>
          <w:rFonts w:eastAsia="標楷體"/>
          <w:b/>
          <w:sz w:val="28"/>
          <w:szCs w:val="28"/>
        </w:rPr>
        <w:t>教育部體育署補助學校體育設施「新建」申請資料檢核表</w:t>
      </w:r>
    </w:p>
    <w:p w:rsidR="001D313A" w:rsidRDefault="001D313A" w:rsidP="001D313A">
      <w:pPr>
        <w:pStyle w:val="a5"/>
        <w:jc w:val="center"/>
      </w:pPr>
      <w:r>
        <w:rPr>
          <w:rFonts w:eastAsia="標楷體"/>
        </w:rPr>
        <w:t>申請學校名稱</w:t>
      </w:r>
      <w:r>
        <w:rPr>
          <w:rFonts w:eastAsia="標楷體"/>
        </w:rPr>
        <w:t>:___________________________</w:t>
      </w:r>
    </w:p>
    <w:tbl>
      <w:tblPr>
        <w:tblW w:w="0" w:type="auto"/>
        <w:tblInd w:w="56" w:type="dxa"/>
        <w:tblLayout w:type="fixed"/>
        <w:tblCellMar>
          <w:left w:w="28" w:type="dxa"/>
          <w:right w:w="28" w:type="dxa"/>
        </w:tblCellMar>
        <w:tblLook w:val="0000" w:firstRow="0" w:lastRow="0" w:firstColumn="0" w:lastColumn="0" w:noHBand="0" w:noVBand="0"/>
      </w:tblPr>
      <w:tblGrid>
        <w:gridCol w:w="709"/>
        <w:gridCol w:w="5155"/>
        <w:gridCol w:w="3395"/>
      </w:tblGrid>
      <w:tr w:rsidR="001D313A" w:rsidTr="000821AA">
        <w:tc>
          <w:tcPr>
            <w:tcW w:w="9259" w:type="dxa"/>
            <w:gridSpan w:val="3"/>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b/>
                <w:bCs/>
              </w:rPr>
              <w:t>申請項目</w:t>
            </w:r>
          </w:p>
        </w:tc>
      </w:tr>
      <w:tr w:rsidR="001D313A" w:rsidTr="000821AA">
        <w:trPr>
          <w:trHeight w:val="948"/>
        </w:trPr>
        <w:tc>
          <w:tcPr>
            <w:tcW w:w="92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snapToGrid w:val="0"/>
              <w:jc w:val="center"/>
            </w:pPr>
            <w:r>
              <w:rPr>
                <w:rFonts w:ascii="標楷體" w:eastAsia="標楷體" w:hAnsi="標楷體"/>
                <w:sz w:val="26"/>
                <w:szCs w:val="26"/>
              </w:rPr>
              <w:t>□</w:t>
            </w:r>
            <w:r>
              <w:rPr>
                <w:rFonts w:eastAsia="標楷體"/>
                <w:bCs/>
              </w:rPr>
              <w:t>室內球場</w:t>
            </w:r>
            <w:r>
              <w:rPr>
                <w:rFonts w:eastAsia="標楷體"/>
                <w:bCs/>
              </w:rPr>
              <w:t xml:space="preserve">  </w:t>
            </w:r>
            <w:r>
              <w:rPr>
                <w:rFonts w:ascii="標楷體" w:eastAsia="標楷體" w:hAnsi="標楷體"/>
                <w:sz w:val="26"/>
                <w:szCs w:val="26"/>
              </w:rPr>
              <w:t>□</w:t>
            </w:r>
            <w:r>
              <w:rPr>
                <w:rFonts w:eastAsia="標楷體"/>
                <w:bCs/>
              </w:rPr>
              <w:t>風雨球場</w:t>
            </w:r>
            <w:r>
              <w:rPr>
                <w:rFonts w:eastAsia="標楷體"/>
                <w:bCs/>
              </w:rPr>
              <w:t>(</w:t>
            </w:r>
            <w:r>
              <w:rPr>
                <w:rFonts w:eastAsia="標楷體"/>
                <w:bCs/>
              </w:rPr>
              <w:t>半戶外球場</w:t>
            </w:r>
            <w:r>
              <w:rPr>
                <w:rFonts w:eastAsia="標楷體"/>
                <w:bCs/>
              </w:rPr>
              <w:t xml:space="preserve">)  </w:t>
            </w:r>
            <w:r>
              <w:rPr>
                <w:rFonts w:ascii="標楷體" w:eastAsia="標楷體" w:hAnsi="標楷體"/>
                <w:sz w:val="26"/>
                <w:szCs w:val="26"/>
              </w:rPr>
              <w:t>□</w:t>
            </w:r>
            <w:r>
              <w:rPr>
                <w:rFonts w:eastAsia="標楷體"/>
                <w:bCs/>
              </w:rPr>
              <w:t>其他場地</w:t>
            </w:r>
            <w:r>
              <w:rPr>
                <w:rFonts w:eastAsia="標楷體"/>
                <w:bCs/>
              </w:rPr>
              <w:t>:________</w:t>
            </w:r>
          </w:p>
        </w:tc>
      </w:tr>
      <w:tr w:rsidR="001D313A" w:rsidTr="000821AA">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b/>
                <w:bCs/>
              </w:rPr>
              <w:t>內容</w:t>
            </w:r>
          </w:p>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b/>
                <w:bCs/>
              </w:rPr>
              <w:t>申請單位需備齊資料</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b/>
                <w:bCs/>
              </w:rPr>
              <w:t>資料檢核</w:t>
            </w:r>
          </w:p>
        </w:tc>
      </w:tr>
      <w:tr w:rsidR="001D313A" w:rsidTr="000821AA">
        <w:trPr>
          <w:trHeight w:val="131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eastAsia="標楷體"/>
                <w:b/>
                <w:bCs/>
              </w:rPr>
              <w:t>校內建物</w:t>
            </w:r>
          </w:p>
        </w:tc>
        <w:tc>
          <w:tcPr>
            <w:tcW w:w="5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snapToGrid w:val="0"/>
              <w:jc w:val="center"/>
            </w:pPr>
            <w:r>
              <w:rPr>
                <w:rFonts w:eastAsia="標楷體"/>
                <w:bCs/>
              </w:rPr>
              <w:t>校內</w:t>
            </w:r>
            <w:proofErr w:type="gramStart"/>
            <w:r>
              <w:rPr>
                <w:rFonts w:eastAsia="標楷體"/>
                <w:b/>
                <w:bCs/>
              </w:rPr>
              <w:t>”</w:t>
            </w:r>
            <w:proofErr w:type="gramEnd"/>
            <w:r>
              <w:rPr>
                <w:rFonts w:eastAsia="標楷體"/>
                <w:b/>
                <w:bCs/>
              </w:rPr>
              <w:t>所有建物</w:t>
            </w:r>
            <w:proofErr w:type="gramStart"/>
            <w:r>
              <w:rPr>
                <w:rFonts w:eastAsia="標楷體"/>
                <w:b/>
                <w:bCs/>
              </w:rPr>
              <w:t>”</w:t>
            </w:r>
            <w:proofErr w:type="gramEnd"/>
            <w:r>
              <w:rPr>
                <w:rFonts w:eastAsia="標楷體"/>
                <w:bCs/>
              </w:rPr>
              <w:t>有無違章建築</w:t>
            </w:r>
          </w:p>
          <w:p w:rsidR="001D313A" w:rsidRDefault="001D313A" w:rsidP="000821AA">
            <w:pPr>
              <w:pStyle w:val="a5"/>
              <w:snapToGrid w:val="0"/>
              <w:jc w:val="center"/>
            </w:pPr>
            <w:r>
              <w:rPr>
                <w:rFonts w:eastAsia="標楷體"/>
                <w:bCs/>
              </w:rPr>
              <w:t>(</w:t>
            </w:r>
            <w:r>
              <w:rPr>
                <w:rFonts w:eastAsia="標楷體"/>
                <w:bCs/>
              </w:rPr>
              <w:t>例如有無使用執照</w:t>
            </w:r>
            <w:r>
              <w:rPr>
                <w:rFonts w:eastAsia="標楷體"/>
                <w:bCs/>
              </w:rPr>
              <w:t>)</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1D313A">
            <w:pPr>
              <w:pStyle w:val="a5"/>
              <w:widowControl w:val="0"/>
              <w:numPr>
                <w:ilvl w:val="0"/>
                <w:numId w:val="1"/>
              </w:numPr>
              <w:suppressAutoHyphens/>
              <w:snapToGrid w:val="0"/>
              <w:spacing w:after="0"/>
              <w:jc w:val="both"/>
            </w:pPr>
            <w:r>
              <w:rPr>
                <w:rFonts w:ascii="標楷體" w:eastAsia="標楷體" w:hAnsi="標楷體"/>
              </w:rPr>
              <w:t>無違章建築</w:t>
            </w:r>
          </w:p>
          <w:p w:rsidR="001D313A" w:rsidRDefault="001D313A" w:rsidP="001D313A">
            <w:pPr>
              <w:pStyle w:val="a5"/>
              <w:widowControl w:val="0"/>
              <w:numPr>
                <w:ilvl w:val="0"/>
                <w:numId w:val="1"/>
              </w:numPr>
              <w:suppressAutoHyphens/>
              <w:snapToGrid w:val="0"/>
              <w:spacing w:after="0"/>
              <w:jc w:val="both"/>
            </w:pPr>
            <w:r>
              <w:rPr>
                <w:rFonts w:eastAsia="標楷體"/>
              </w:rPr>
              <w:t>有違章建築</w:t>
            </w:r>
          </w:p>
          <w:p w:rsidR="001D313A" w:rsidRDefault="001D313A" w:rsidP="001D313A">
            <w:pPr>
              <w:pStyle w:val="a5"/>
              <w:widowControl w:val="0"/>
              <w:numPr>
                <w:ilvl w:val="0"/>
                <w:numId w:val="1"/>
              </w:numPr>
              <w:suppressAutoHyphens/>
              <w:snapToGrid w:val="0"/>
              <w:spacing w:after="0"/>
              <w:jc w:val="both"/>
            </w:pPr>
            <w:r>
              <w:rPr>
                <w:rFonts w:eastAsia="標楷體"/>
              </w:rPr>
              <w:t>計畫書中未明確說明</w:t>
            </w:r>
          </w:p>
        </w:tc>
      </w:tr>
      <w:tr w:rsidR="001D313A" w:rsidTr="000821AA">
        <w:trPr>
          <w:trHeight w:val="647"/>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pPr>
            <w:r>
              <w:rPr>
                <w:rFonts w:eastAsia="標楷體"/>
                <w:b/>
              </w:rPr>
              <w:t>申請文件檢核</w:t>
            </w:r>
          </w:p>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293" w:hanging="293"/>
              <w:jc w:val="both"/>
            </w:pPr>
            <w:r>
              <w:rPr>
                <w:rFonts w:ascii="標楷體" w:eastAsia="標楷體" w:hAnsi="標楷體"/>
              </w:rPr>
              <w:t>1.</w:t>
            </w:r>
            <w:r>
              <w:t xml:space="preserve"> </w:t>
            </w:r>
            <w:r>
              <w:rPr>
                <w:rFonts w:ascii="標楷體" w:eastAsia="標楷體" w:hAnsi="標楷體"/>
              </w:rPr>
              <w:t>地籍圖、土地權狀或使用同意書(屬於校地或土地代管文件)</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rPr>
              <w:t>□已備齊</w:t>
            </w:r>
          </w:p>
          <w:p w:rsidR="001D313A" w:rsidRDefault="001D313A" w:rsidP="000821AA">
            <w:pPr>
              <w:pStyle w:val="a5"/>
              <w:snapToGrid w:val="0"/>
              <w:jc w:val="both"/>
            </w:pPr>
            <w:r>
              <w:rPr>
                <w:rFonts w:ascii="標楷體" w:eastAsia="標楷體" w:hAnsi="標楷體"/>
              </w:rPr>
              <w:t>□資料不全</w:t>
            </w:r>
          </w:p>
        </w:tc>
      </w:tr>
      <w:tr w:rsidR="001D313A" w:rsidTr="000821AA">
        <w:trPr>
          <w:trHeight w:val="423"/>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293" w:hanging="293"/>
              <w:jc w:val="both"/>
            </w:pPr>
            <w:r>
              <w:rPr>
                <w:rFonts w:ascii="標楷體" w:eastAsia="標楷體" w:hAnsi="標楷體"/>
              </w:rPr>
              <w:t>2.</w:t>
            </w:r>
            <w:r>
              <w:rPr>
                <w:rFonts w:ascii="標楷體" w:eastAsia="標楷體" w:hAnsi="標楷體"/>
                <w:highlight w:val="white"/>
              </w:rPr>
              <w:t>基地使用評估（包括基地照片）</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rPr>
              <w:t>□已備齊</w:t>
            </w:r>
          </w:p>
          <w:p w:rsidR="001D313A" w:rsidRDefault="001D313A" w:rsidP="000821AA">
            <w:pPr>
              <w:pStyle w:val="a5"/>
              <w:snapToGrid w:val="0"/>
              <w:jc w:val="both"/>
            </w:pPr>
            <w:r>
              <w:rPr>
                <w:rFonts w:ascii="標楷體" w:eastAsia="標楷體" w:hAnsi="標楷體"/>
              </w:rPr>
              <w:t>□資料不全</w:t>
            </w:r>
          </w:p>
        </w:tc>
      </w:tr>
      <w:tr w:rsidR="001D313A" w:rsidTr="000821AA">
        <w:trPr>
          <w:trHeight w:val="423"/>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293" w:hanging="293"/>
              <w:jc w:val="both"/>
            </w:pPr>
            <w:r>
              <w:rPr>
                <w:rFonts w:ascii="標楷體" w:eastAsia="標楷體" w:hAnsi="標楷體"/>
              </w:rPr>
              <w:t>3.</w:t>
            </w:r>
            <w:r>
              <w:rPr>
                <w:rFonts w:ascii="標楷體" w:eastAsia="標楷體" w:hAnsi="標楷體"/>
                <w:highlight w:val="white"/>
              </w:rPr>
              <w:t>平面配置圖(</w:t>
            </w:r>
            <w:r>
              <w:rPr>
                <w:rFonts w:ascii="標楷體" w:eastAsia="標楷體" w:hAnsi="標楷體"/>
              </w:rPr>
              <w:t>包括新建面積)</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rPr>
              <w:t>□已備齊</w:t>
            </w:r>
          </w:p>
          <w:p w:rsidR="001D313A" w:rsidRDefault="001D313A" w:rsidP="000821AA">
            <w:pPr>
              <w:pStyle w:val="a5"/>
              <w:snapToGrid w:val="0"/>
              <w:jc w:val="both"/>
            </w:pPr>
            <w:r>
              <w:rPr>
                <w:rFonts w:ascii="標楷體" w:eastAsia="標楷體" w:hAnsi="標楷體"/>
              </w:rPr>
              <w:t>□資料不全</w:t>
            </w:r>
          </w:p>
        </w:tc>
      </w:tr>
      <w:tr w:rsidR="001D313A" w:rsidTr="000821AA">
        <w:trPr>
          <w:trHeight w:val="423"/>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293" w:hanging="293"/>
              <w:jc w:val="both"/>
            </w:pPr>
            <w:r>
              <w:rPr>
                <w:rFonts w:ascii="標楷體" w:eastAsia="標楷體" w:hAnsi="標楷體"/>
              </w:rPr>
              <w:t>4.</w:t>
            </w:r>
            <w:r>
              <w:rPr>
                <w:rFonts w:ascii="標楷體" w:eastAsia="標楷體" w:hAnsi="標楷體"/>
                <w:highlight w:val="white"/>
              </w:rPr>
              <w:t>經費預算書</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rPr>
              <w:t>□已備齊</w:t>
            </w:r>
          </w:p>
          <w:p w:rsidR="001D313A" w:rsidRDefault="001D313A" w:rsidP="000821AA">
            <w:pPr>
              <w:pStyle w:val="a5"/>
              <w:snapToGrid w:val="0"/>
              <w:jc w:val="both"/>
            </w:pPr>
            <w:r>
              <w:rPr>
                <w:rFonts w:ascii="標楷體" w:eastAsia="標楷體" w:hAnsi="標楷體"/>
              </w:rPr>
              <w:t>□資料不全</w:t>
            </w:r>
          </w:p>
        </w:tc>
      </w:tr>
      <w:tr w:rsidR="001D313A" w:rsidTr="000821AA">
        <w:trPr>
          <w:trHeight w:val="423"/>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pPr>
          </w:p>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293" w:hanging="293"/>
              <w:jc w:val="both"/>
            </w:pPr>
            <w:r>
              <w:rPr>
                <w:rFonts w:ascii="標楷體" w:eastAsia="標楷體" w:hAnsi="標楷體"/>
              </w:rPr>
              <w:t>1.基地建蔽率及容積率之檢討(剩餘之建蔽率及容積率是否足夠興建新設施)</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rPr>
              <w:t>□是</w:t>
            </w:r>
          </w:p>
          <w:p w:rsidR="001D313A" w:rsidRDefault="001D313A" w:rsidP="000821AA">
            <w:pPr>
              <w:pStyle w:val="a5"/>
              <w:snapToGrid w:val="0"/>
              <w:jc w:val="both"/>
            </w:pPr>
            <w:proofErr w:type="gramStart"/>
            <w:r>
              <w:rPr>
                <w:rFonts w:ascii="標楷體" w:eastAsia="標楷體" w:hAnsi="標楷體"/>
              </w:rPr>
              <w:t>□否</w:t>
            </w:r>
            <w:proofErr w:type="gramEnd"/>
          </w:p>
        </w:tc>
      </w:tr>
      <w:tr w:rsidR="001D313A" w:rsidTr="000821AA">
        <w:trPr>
          <w:trHeight w:val="423"/>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pPr>
          </w:p>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293" w:hanging="293"/>
              <w:jc w:val="both"/>
            </w:pPr>
            <w:r>
              <w:rPr>
                <w:rFonts w:ascii="標楷體" w:eastAsia="標楷體" w:hAnsi="標楷體"/>
              </w:rPr>
              <w:t>2.新設施新建後基地綠覆率是否合乎規定</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rPr>
              <w:t>□是</w:t>
            </w:r>
          </w:p>
          <w:p w:rsidR="001D313A" w:rsidRDefault="001D313A" w:rsidP="000821AA">
            <w:pPr>
              <w:pStyle w:val="a5"/>
              <w:snapToGrid w:val="0"/>
              <w:jc w:val="both"/>
            </w:pPr>
            <w:proofErr w:type="gramStart"/>
            <w:r>
              <w:rPr>
                <w:rFonts w:ascii="標楷體" w:eastAsia="標楷體" w:hAnsi="標楷體"/>
              </w:rPr>
              <w:t>□否</w:t>
            </w:r>
            <w:proofErr w:type="gramEnd"/>
          </w:p>
        </w:tc>
      </w:tr>
      <w:tr w:rsidR="001D313A" w:rsidTr="000821AA">
        <w:trPr>
          <w:trHeight w:val="423"/>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pPr>
          </w:p>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293" w:hanging="293"/>
              <w:jc w:val="both"/>
            </w:pPr>
            <w:r>
              <w:rPr>
                <w:rFonts w:ascii="標楷體" w:eastAsia="標楷體" w:hAnsi="標楷體"/>
              </w:rPr>
              <w:t>3.基地是否位於山坡地而需辦理水土保持</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rPr>
              <w:t>□是</w:t>
            </w:r>
          </w:p>
          <w:p w:rsidR="001D313A" w:rsidRDefault="001D313A" w:rsidP="000821AA">
            <w:pPr>
              <w:pStyle w:val="a5"/>
              <w:snapToGrid w:val="0"/>
              <w:jc w:val="both"/>
            </w:pPr>
            <w:proofErr w:type="gramStart"/>
            <w:r>
              <w:rPr>
                <w:rFonts w:ascii="標楷體" w:eastAsia="標楷體" w:hAnsi="標楷體"/>
              </w:rPr>
              <w:t>□否</w:t>
            </w:r>
            <w:proofErr w:type="gramEnd"/>
          </w:p>
        </w:tc>
      </w:tr>
      <w:tr w:rsidR="001D313A" w:rsidTr="000821AA">
        <w:trPr>
          <w:trHeight w:val="423"/>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pPr>
          </w:p>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pacing w:line="360" w:lineRule="auto"/>
              <w:ind w:left="293" w:hanging="293"/>
              <w:jc w:val="both"/>
            </w:pPr>
            <w:r>
              <w:rPr>
                <w:rFonts w:ascii="標楷體" w:eastAsia="標楷體" w:hAnsi="標楷體"/>
              </w:rPr>
              <w:t>4.基地是否位於禁建之區域</w:t>
            </w:r>
          </w:p>
        </w:tc>
        <w:tc>
          <w:tcPr>
            <w:tcW w:w="339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both"/>
            </w:pPr>
            <w:r>
              <w:rPr>
                <w:rFonts w:ascii="標楷體" w:eastAsia="標楷體" w:hAnsi="標楷體"/>
              </w:rPr>
              <w:t>□地質敏感區</w:t>
            </w:r>
          </w:p>
          <w:p w:rsidR="001D313A" w:rsidRDefault="001D313A" w:rsidP="000821AA">
            <w:pPr>
              <w:pStyle w:val="a5"/>
              <w:snapToGrid w:val="0"/>
              <w:jc w:val="both"/>
            </w:pPr>
            <w:r>
              <w:rPr>
                <w:rFonts w:ascii="標楷體" w:eastAsia="標楷體" w:hAnsi="標楷體"/>
              </w:rPr>
              <w:t>□</w:t>
            </w:r>
            <w:proofErr w:type="gramStart"/>
            <w:r>
              <w:rPr>
                <w:rFonts w:ascii="標楷體" w:eastAsia="標楷體" w:hAnsi="標楷體"/>
              </w:rPr>
              <w:t>其他禁</w:t>
            </w:r>
            <w:proofErr w:type="gramEnd"/>
            <w:r>
              <w:rPr>
                <w:rFonts w:ascii="標楷體" w:eastAsia="標楷體" w:hAnsi="標楷體"/>
              </w:rPr>
              <w:t xml:space="preserve">建區，請說明       </w:t>
            </w:r>
          </w:p>
          <w:p w:rsidR="001D313A" w:rsidRDefault="001D313A" w:rsidP="000821AA">
            <w:pPr>
              <w:pStyle w:val="a5"/>
              <w:snapToGrid w:val="0"/>
              <w:jc w:val="both"/>
            </w:pPr>
            <w:proofErr w:type="gramStart"/>
            <w:r>
              <w:rPr>
                <w:rFonts w:ascii="標楷體" w:eastAsia="標楷體" w:hAnsi="標楷體"/>
              </w:rPr>
              <w:t>□否</w:t>
            </w:r>
            <w:proofErr w:type="gramEnd"/>
          </w:p>
        </w:tc>
      </w:tr>
      <w:tr w:rsidR="001D313A" w:rsidTr="000821AA">
        <w:trPr>
          <w:trHeight w:val="596"/>
        </w:trPr>
        <w:tc>
          <w:tcPr>
            <w:tcW w:w="9259" w:type="dxa"/>
            <w:gridSpan w:val="3"/>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snapToGrid w:val="0"/>
              <w:jc w:val="center"/>
            </w:pPr>
            <w:r>
              <w:rPr>
                <w:rFonts w:eastAsia="標楷體"/>
              </w:rPr>
              <w:t>備註：</w:t>
            </w:r>
          </w:p>
        </w:tc>
      </w:tr>
      <w:tr w:rsidR="001D313A" w:rsidTr="000821AA">
        <w:trPr>
          <w:trHeight w:val="424"/>
        </w:trPr>
        <w:tc>
          <w:tcPr>
            <w:tcW w:w="92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snapToGrid w:val="0"/>
            </w:pPr>
            <w:r>
              <w:rPr>
                <w:rFonts w:eastAsia="標楷體"/>
              </w:rPr>
              <w:t>檢核結果</w:t>
            </w:r>
          </w:p>
        </w:tc>
      </w:tr>
      <w:tr w:rsidR="001D313A" w:rsidTr="000821AA">
        <w:trPr>
          <w:trHeight w:val="968"/>
        </w:trPr>
        <w:tc>
          <w:tcPr>
            <w:tcW w:w="92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snapToGrid w:val="0"/>
              <w:jc w:val="center"/>
            </w:pPr>
            <w:r>
              <w:rPr>
                <w:rFonts w:ascii="標楷體" w:eastAsia="標楷體" w:hAnsi="標楷體"/>
              </w:rPr>
              <w:t>□申請資料齊全              □資料備齊後</w:t>
            </w:r>
            <w:proofErr w:type="gramStart"/>
            <w:r>
              <w:rPr>
                <w:rFonts w:ascii="標楷體" w:eastAsia="標楷體" w:hAnsi="標楷體"/>
              </w:rPr>
              <w:t>複</w:t>
            </w:r>
            <w:proofErr w:type="gramEnd"/>
            <w:r>
              <w:rPr>
                <w:rFonts w:ascii="標楷體" w:eastAsia="標楷體" w:hAnsi="標楷體"/>
              </w:rPr>
              <w:t>審</w:t>
            </w:r>
          </w:p>
        </w:tc>
      </w:tr>
    </w:tbl>
    <w:p w:rsidR="001D313A" w:rsidRDefault="001D313A" w:rsidP="001D313A">
      <w:pPr>
        <w:pStyle w:val="a5"/>
        <w:pageBreakBefore/>
        <w:snapToGrid w:val="0"/>
        <w:jc w:val="both"/>
      </w:pPr>
    </w:p>
    <w:p w:rsidR="001D313A" w:rsidRDefault="001D313A" w:rsidP="001D313A">
      <w:pPr>
        <w:pStyle w:val="a5"/>
      </w:pPr>
      <w:r>
        <w:rPr>
          <w:noProof/>
        </w:rPr>
        <mc:AlternateContent>
          <mc:Choice Requires="wps">
            <w:drawing>
              <wp:anchor distT="0" distB="0" distL="0" distR="0" simplePos="0" relativeHeight="251669504" behindDoc="0" locked="0" layoutInCell="1" allowOverlap="1">
                <wp:simplePos x="0" y="0"/>
                <wp:positionH relativeFrom="column">
                  <wp:posOffset>3810</wp:posOffset>
                </wp:positionH>
                <wp:positionV relativeFrom="paragraph">
                  <wp:posOffset>66675</wp:posOffset>
                </wp:positionV>
                <wp:extent cx="1186180" cy="388620"/>
                <wp:effectExtent l="1905" t="0" r="2540" b="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388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733C" w:rsidRDefault="00BB733C" w:rsidP="001D313A">
                            <w:pPr>
                              <w:pStyle w:val="a5"/>
                            </w:pPr>
                            <w:r>
                              <w:rPr>
                                <w:rFonts w:ascii="標楷體" w:eastAsia="標楷體" w:hAnsi="標楷體"/>
                                <w:lang w:eastAsia="zh-HK"/>
                              </w:rPr>
                              <w:t>計畫書表</w:t>
                            </w:r>
                            <w:r>
                              <w:rPr>
                                <w:rFonts w:ascii="標楷體" w:eastAsia="標楷體" w:hAnsi="標楷體"/>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7" o:spid="_x0000_s1032" type="#_x0000_t202" style="position:absolute;margin-left:.3pt;margin-top:5.25pt;width:93.4pt;height:30.6pt;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" stroked="f">
                <v:textbox inset="0,0,0,0">
                  <w:txbxContent>
                    <w:p w:rsidR="00BB733C" w:rsidRDefault="00BB733C" w:rsidP="001D313A">
                      <w:pPr>
                        <w:pStyle w:val="a5"/>
                      </w:pPr>
                      <w:r>
                        <w:rPr>
                          <w:rFonts w:ascii="標楷體" w:eastAsia="標楷體" w:hAnsi="標楷體"/>
                          <w:lang w:eastAsia="zh-HK"/>
                        </w:rPr>
                        <w:t>計畫書表</w:t>
                      </w:r>
                      <w:r>
                        <w:rPr>
                          <w:rFonts w:ascii="標楷體" w:eastAsia="標楷體" w:hAnsi="標楷體"/>
                        </w:rPr>
                        <w:t>4</w:t>
                      </w:r>
                    </w:p>
                  </w:txbxContent>
                </v:textbox>
              </v:shape>
            </w:pict>
          </mc:Fallback>
        </mc:AlternateContent>
      </w:r>
    </w:p>
    <w:p w:rsidR="001D313A" w:rsidRDefault="001D313A" w:rsidP="001D313A">
      <w:pPr>
        <w:pStyle w:val="a5"/>
        <w:rPr>
          <w:rFonts w:eastAsia="標楷體"/>
          <w:b/>
          <w:sz w:val="28"/>
          <w:szCs w:val="28"/>
          <w:u w:val="single"/>
        </w:rPr>
      </w:pPr>
    </w:p>
    <w:p w:rsidR="001D313A" w:rsidRDefault="001D313A" w:rsidP="001D313A">
      <w:pPr>
        <w:pStyle w:val="a5"/>
      </w:pPr>
      <w:r>
        <w:rPr>
          <w:rFonts w:eastAsia="標楷體"/>
          <w:b/>
          <w:sz w:val="28"/>
          <w:szCs w:val="28"/>
          <w:u w:val="single"/>
        </w:rPr>
        <w:t>(</w:t>
      </w:r>
      <w:r>
        <w:rPr>
          <w:rFonts w:eastAsia="標楷體"/>
          <w:b/>
          <w:sz w:val="28"/>
          <w:szCs w:val="28"/>
          <w:u w:val="single"/>
        </w:rPr>
        <w:t>單位名稱</w:t>
      </w:r>
      <w:r>
        <w:rPr>
          <w:rFonts w:eastAsia="標楷體"/>
          <w:b/>
          <w:sz w:val="28"/>
          <w:szCs w:val="28"/>
          <w:u w:val="single"/>
        </w:rPr>
        <w:t>)</w:t>
      </w:r>
      <w:r>
        <w:rPr>
          <w:rFonts w:eastAsia="標楷體"/>
          <w:b/>
          <w:sz w:val="28"/>
          <w:szCs w:val="28"/>
        </w:rPr>
        <w:t>學校申請教育部體育署補助「</w:t>
      </w:r>
      <w:r>
        <w:rPr>
          <w:rFonts w:eastAsia="標楷體"/>
          <w:b/>
          <w:sz w:val="28"/>
          <w:szCs w:val="28"/>
          <w:lang w:eastAsia="zh-HK"/>
        </w:rPr>
        <w:t>運動</w:t>
      </w:r>
      <w:r>
        <w:rPr>
          <w:rFonts w:eastAsia="標楷體"/>
          <w:b/>
          <w:sz w:val="28"/>
          <w:szCs w:val="28"/>
        </w:rPr>
        <w:t>操場</w:t>
      </w:r>
      <w:r>
        <w:rPr>
          <w:rFonts w:eastAsia="標楷體"/>
          <w:b/>
          <w:sz w:val="28"/>
          <w:szCs w:val="28"/>
        </w:rPr>
        <w:t>(</w:t>
      </w:r>
      <w:r>
        <w:rPr>
          <w:rFonts w:eastAsia="標楷體"/>
          <w:b/>
          <w:sz w:val="28"/>
          <w:szCs w:val="28"/>
        </w:rPr>
        <w:t>包括跑道</w:t>
      </w:r>
      <w:r>
        <w:rPr>
          <w:rFonts w:eastAsia="標楷體"/>
          <w:b/>
          <w:sz w:val="28"/>
          <w:szCs w:val="28"/>
        </w:rPr>
        <w:t>)</w:t>
      </w:r>
      <w:r>
        <w:rPr>
          <w:rFonts w:eastAsia="標楷體"/>
          <w:b/>
          <w:sz w:val="28"/>
          <w:szCs w:val="28"/>
        </w:rPr>
        <w:t>設施」</w:t>
      </w:r>
    </w:p>
    <w:p w:rsidR="001D313A" w:rsidRDefault="001D313A" w:rsidP="001D313A">
      <w:pPr>
        <w:pStyle w:val="a5"/>
        <w:snapToGrid w:val="0"/>
        <w:jc w:val="center"/>
      </w:pPr>
      <w:r>
        <w:rPr>
          <w:rFonts w:eastAsia="標楷體"/>
          <w:b/>
          <w:sz w:val="28"/>
          <w:szCs w:val="28"/>
          <w:lang w:eastAsia="zh-HK"/>
        </w:rPr>
        <w:t>使用材質</w:t>
      </w:r>
      <w:r>
        <w:rPr>
          <w:rFonts w:eastAsia="標楷體"/>
          <w:b/>
          <w:sz w:val="28"/>
          <w:szCs w:val="28"/>
        </w:rPr>
        <w:t>自評表</w:t>
      </w:r>
    </w:p>
    <w:p w:rsidR="001D313A" w:rsidRDefault="001D313A" w:rsidP="001D313A">
      <w:pPr>
        <w:pStyle w:val="a5"/>
        <w:snapToGrid w:val="0"/>
        <w:jc w:val="right"/>
      </w:pPr>
      <w:r>
        <w:rPr>
          <w:rFonts w:eastAsia="標楷體"/>
          <w:szCs w:val="24"/>
        </w:rPr>
        <w:t>單位：新臺幣</w:t>
      </w:r>
      <w:r>
        <w:rPr>
          <w:rFonts w:eastAsia="標楷體"/>
          <w:szCs w:val="24"/>
        </w:rPr>
        <w:t>/</w:t>
      </w:r>
      <w:r>
        <w:rPr>
          <w:rFonts w:eastAsia="標楷體"/>
          <w:szCs w:val="24"/>
        </w:rPr>
        <w:t>元</w:t>
      </w:r>
    </w:p>
    <w:tbl>
      <w:tblPr>
        <w:tblW w:w="0" w:type="auto"/>
        <w:tblInd w:w="-625" w:type="dxa"/>
        <w:tblLayout w:type="fixed"/>
        <w:tblCellMar>
          <w:left w:w="28" w:type="dxa"/>
          <w:right w:w="28" w:type="dxa"/>
        </w:tblCellMar>
        <w:tblLook w:val="0000" w:firstRow="0" w:lastRow="0" w:firstColumn="0" w:lastColumn="0" w:noHBand="0" w:noVBand="0"/>
      </w:tblPr>
      <w:tblGrid>
        <w:gridCol w:w="3119"/>
        <w:gridCol w:w="6946"/>
      </w:tblGrid>
      <w:tr w:rsidR="001D313A" w:rsidTr="000821AA">
        <w:tc>
          <w:tcPr>
            <w:tcW w:w="3119" w:type="dxa"/>
            <w:tcBorders>
              <w:top w:val="single" w:sz="12" w:space="0" w:color="000000"/>
              <w:left w:val="single" w:sz="12" w:space="0" w:color="000000"/>
              <w:bottom w:val="single" w:sz="8" w:space="0" w:color="000000"/>
              <w:right w:val="single" w:sz="8" w:space="0" w:color="000000"/>
            </w:tcBorders>
            <w:shd w:val="clear" w:color="auto" w:fill="D9D9D9"/>
          </w:tcPr>
          <w:p w:rsidR="001D313A" w:rsidRDefault="001D313A" w:rsidP="000821AA">
            <w:pPr>
              <w:pStyle w:val="a5"/>
              <w:jc w:val="center"/>
            </w:pPr>
            <w:r>
              <w:rPr>
                <w:rFonts w:ascii="標楷體" w:eastAsia="標楷體" w:hAnsi="標楷體"/>
                <w:b/>
              </w:rPr>
              <w:t>評估項目</w:t>
            </w:r>
          </w:p>
        </w:tc>
        <w:tc>
          <w:tcPr>
            <w:tcW w:w="6946" w:type="dxa"/>
            <w:tcBorders>
              <w:top w:val="single" w:sz="12" w:space="0" w:color="000000"/>
              <w:left w:val="single" w:sz="8" w:space="0" w:color="000000"/>
              <w:bottom w:val="single" w:sz="8" w:space="0" w:color="000000"/>
              <w:right w:val="single" w:sz="12" w:space="0" w:color="000000"/>
            </w:tcBorders>
            <w:shd w:val="clear" w:color="auto" w:fill="D9D9D9"/>
          </w:tcPr>
          <w:p w:rsidR="001D313A" w:rsidRDefault="001D313A" w:rsidP="000821AA">
            <w:pPr>
              <w:pStyle w:val="a5"/>
              <w:tabs>
                <w:tab w:val="left" w:pos="2280"/>
                <w:tab w:val="center" w:pos="2789"/>
              </w:tabs>
            </w:pPr>
            <w:r>
              <w:rPr>
                <w:rFonts w:ascii="標楷體" w:eastAsia="標楷體" w:hAnsi="標楷體"/>
                <w:b/>
              </w:rPr>
              <w:tab/>
            </w:r>
            <w:r>
              <w:rPr>
                <w:rFonts w:ascii="標楷體" w:eastAsia="標楷體" w:hAnsi="標楷體"/>
                <w:b/>
              </w:rPr>
              <w:tab/>
              <w:t>評估內容</w:t>
            </w:r>
          </w:p>
        </w:tc>
      </w:tr>
      <w:tr w:rsidR="001D313A" w:rsidTr="000821AA">
        <w:tc>
          <w:tcPr>
            <w:tcW w:w="3119"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pPr>
            <w:r>
              <w:rPr>
                <w:rFonts w:ascii="標楷體" w:eastAsia="標楷體" w:hAnsi="標楷體"/>
              </w:rPr>
              <w:t>一、需求評估</w:t>
            </w:r>
          </w:p>
        </w:tc>
        <w:tc>
          <w:tcPr>
            <w:tcW w:w="6946"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pPr>
            <w:r>
              <w:rPr>
                <w:rFonts w:ascii="標楷體" w:eastAsia="標楷體" w:hAnsi="標楷體"/>
              </w:rPr>
              <w:t>1.學校田徑代表隊訓練人數__________人</w:t>
            </w:r>
          </w:p>
          <w:p w:rsidR="001D313A" w:rsidRDefault="001D313A" w:rsidP="000821AA">
            <w:pPr>
              <w:pStyle w:val="a5"/>
            </w:pPr>
            <w:r>
              <w:rPr>
                <w:rFonts w:ascii="標楷體" w:eastAsia="標楷體" w:hAnsi="標楷體"/>
              </w:rPr>
              <w:t>2.各種代表隊體能訓練人數__________人</w:t>
            </w:r>
          </w:p>
          <w:p w:rsidR="001D313A" w:rsidRDefault="001D313A" w:rsidP="000821AA">
            <w:pPr>
              <w:pStyle w:val="a5"/>
            </w:pPr>
            <w:r>
              <w:rPr>
                <w:rFonts w:ascii="標楷體" w:eastAsia="標楷體" w:hAnsi="標楷體"/>
              </w:rPr>
              <w:t>3.全校體育課使用人數______________人</w:t>
            </w:r>
          </w:p>
          <w:p w:rsidR="001D313A" w:rsidRDefault="001D313A" w:rsidP="000821AA">
            <w:pPr>
              <w:pStyle w:val="a5"/>
            </w:pPr>
            <w:r>
              <w:rPr>
                <w:rFonts w:ascii="標楷體" w:eastAsia="標楷體" w:hAnsi="標楷體"/>
              </w:rPr>
              <w:t>4.社區民眾經常使用人數____________人</w:t>
            </w:r>
          </w:p>
        </w:tc>
      </w:tr>
      <w:tr w:rsidR="001D313A" w:rsidTr="000821AA">
        <w:tc>
          <w:tcPr>
            <w:tcW w:w="3119"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pPr>
            <w:r>
              <w:rPr>
                <w:rFonts w:ascii="標楷體" w:eastAsia="標楷體" w:hAnsi="標楷體"/>
              </w:rPr>
              <w:t>二、賽會評估</w:t>
            </w:r>
          </w:p>
        </w:tc>
        <w:tc>
          <w:tcPr>
            <w:tcW w:w="6946"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pPr>
            <w:r>
              <w:rPr>
                <w:rFonts w:ascii="標楷體" w:eastAsia="標楷體" w:hAnsi="標楷體"/>
              </w:rPr>
              <w:t>1.全校性運動會每年舉辦_____次</w:t>
            </w:r>
          </w:p>
          <w:p w:rsidR="001D313A" w:rsidRDefault="001D313A" w:rsidP="000821AA">
            <w:pPr>
              <w:pStyle w:val="a5"/>
            </w:pPr>
            <w:r>
              <w:rPr>
                <w:rFonts w:ascii="標楷體" w:eastAsia="標楷體" w:hAnsi="標楷體"/>
              </w:rPr>
              <w:t>2.區域性定期運動會每年舉辦_____次</w:t>
            </w:r>
          </w:p>
          <w:p w:rsidR="001D313A" w:rsidRDefault="001D313A" w:rsidP="000821AA">
            <w:pPr>
              <w:pStyle w:val="a5"/>
            </w:pPr>
            <w:r>
              <w:rPr>
                <w:rFonts w:ascii="標楷體" w:eastAsia="標楷體" w:hAnsi="標楷體"/>
              </w:rPr>
              <w:t>3.機關團體借用辦理運動會或活動每年平均______次</w:t>
            </w:r>
          </w:p>
          <w:p w:rsidR="001D313A" w:rsidRDefault="001D313A" w:rsidP="000821AA">
            <w:pPr>
              <w:pStyle w:val="a5"/>
            </w:pPr>
            <w:r>
              <w:rPr>
                <w:rFonts w:ascii="標楷體" w:eastAsia="標楷體" w:hAnsi="標楷體"/>
              </w:rPr>
              <w:t>4.是否有無其他特殊需求</w:t>
            </w:r>
            <w:proofErr w:type="gramStart"/>
            <w:r>
              <w:rPr>
                <w:rFonts w:ascii="標楷體" w:eastAsia="標楷體" w:hAnsi="標楷體"/>
              </w:rPr>
              <w:t>＿＿＿＿＿＿＿＿＿＿＿＿＿＿＿＿＿</w:t>
            </w:r>
            <w:proofErr w:type="gramEnd"/>
          </w:p>
        </w:tc>
      </w:tr>
      <w:tr w:rsidR="001D313A" w:rsidTr="000821AA">
        <w:tc>
          <w:tcPr>
            <w:tcW w:w="3119"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ind w:left="391" w:hanging="391"/>
            </w:pPr>
            <w:r>
              <w:rPr>
                <w:rFonts w:ascii="標楷體" w:eastAsia="標楷體" w:hAnsi="標楷體"/>
              </w:rPr>
              <w:t>三、申請跑道材質評估（請確實依據本署頒定之國中、小操場面層使用檢討報告進行材質評估）</w:t>
            </w:r>
          </w:p>
        </w:tc>
        <w:tc>
          <w:tcPr>
            <w:tcW w:w="6946"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pPr>
            <w:r>
              <w:rPr>
                <w:rFonts w:ascii="標楷體" w:eastAsia="標楷體" w:hAnsi="標楷體"/>
              </w:rPr>
              <w:t>1.合成橡膠跑道，理由為__________________________________</w:t>
            </w:r>
          </w:p>
          <w:p w:rsidR="001D313A" w:rsidRDefault="001D313A" w:rsidP="000821AA">
            <w:pPr>
              <w:pStyle w:val="a5"/>
            </w:pPr>
            <w:r>
              <w:rPr>
                <w:rFonts w:ascii="標楷體" w:eastAsia="標楷體" w:hAnsi="標楷體"/>
              </w:rPr>
              <w:t>2.PU跑道，理由為_______________________________________</w:t>
            </w:r>
          </w:p>
          <w:p w:rsidR="001D313A" w:rsidRDefault="001D313A" w:rsidP="000821AA">
            <w:pPr>
              <w:pStyle w:val="a5"/>
            </w:pPr>
            <w:r>
              <w:rPr>
                <w:rFonts w:ascii="標楷體" w:eastAsia="標楷體" w:hAnsi="標楷體"/>
              </w:rPr>
              <w:t>3.人工草跑道，理由為____________________________________</w:t>
            </w:r>
          </w:p>
          <w:p w:rsidR="001D313A" w:rsidRDefault="001D313A" w:rsidP="000821AA">
            <w:pPr>
              <w:pStyle w:val="a5"/>
            </w:pPr>
            <w:r>
              <w:rPr>
                <w:rFonts w:ascii="標楷體" w:eastAsia="標楷體" w:hAnsi="標楷體"/>
              </w:rPr>
              <w:t>4.紅土跑道，理由為______________________________________</w:t>
            </w:r>
          </w:p>
        </w:tc>
      </w:tr>
      <w:tr w:rsidR="001D313A" w:rsidTr="000821AA">
        <w:tc>
          <w:tcPr>
            <w:tcW w:w="3119" w:type="dxa"/>
            <w:tcBorders>
              <w:top w:val="single" w:sz="8" w:space="0" w:color="000000"/>
              <w:left w:val="single" w:sz="12" w:space="0" w:color="000000"/>
              <w:bottom w:val="single" w:sz="8" w:space="0" w:color="000000"/>
              <w:right w:val="single" w:sz="8" w:space="0" w:color="000000"/>
            </w:tcBorders>
            <w:shd w:val="clear" w:color="auto" w:fill="auto"/>
          </w:tcPr>
          <w:p w:rsidR="001D313A" w:rsidRDefault="001D313A" w:rsidP="000821AA">
            <w:pPr>
              <w:pStyle w:val="a5"/>
            </w:pPr>
            <w:r>
              <w:rPr>
                <w:rFonts w:ascii="標楷體" w:eastAsia="標楷體" w:hAnsi="標楷體"/>
              </w:rPr>
              <w:t>四、田徑場</w:t>
            </w:r>
            <w:r>
              <w:rPr>
                <w:rFonts w:ascii="標楷體" w:eastAsia="標楷體" w:hAnsi="標楷體"/>
                <w:lang w:eastAsia="zh-HK"/>
              </w:rPr>
              <w:t>基地</w:t>
            </w:r>
            <w:r>
              <w:rPr>
                <w:rFonts w:ascii="標楷體" w:eastAsia="標楷體" w:hAnsi="標楷體"/>
              </w:rPr>
              <w:t>現況評估</w:t>
            </w:r>
          </w:p>
        </w:tc>
        <w:tc>
          <w:tcPr>
            <w:tcW w:w="6946" w:type="dxa"/>
            <w:tcBorders>
              <w:top w:val="single" w:sz="8" w:space="0" w:color="000000"/>
              <w:left w:val="single" w:sz="8" w:space="0" w:color="000000"/>
              <w:bottom w:val="single" w:sz="8" w:space="0" w:color="000000"/>
              <w:right w:val="single" w:sz="12" w:space="0" w:color="000000"/>
            </w:tcBorders>
            <w:shd w:val="clear" w:color="auto" w:fill="auto"/>
          </w:tcPr>
          <w:p w:rsidR="001D313A" w:rsidRDefault="001D313A" w:rsidP="000821AA">
            <w:pPr>
              <w:pStyle w:val="a5"/>
            </w:pPr>
            <w:r>
              <w:rPr>
                <w:rFonts w:ascii="標楷體" w:eastAsia="標楷體" w:hAnsi="標楷體"/>
              </w:rPr>
              <w:t>1.</w:t>
            </w:r>
            <w:r>
              <w:rPr>
                <w:rFonts w:eastAsia="標楷體"/>
                <w:b/>
                <w:lang w:eastAsia="zh-HK"/>
              </w:rPr>
              <w:t>運動</w:t>
            </w:r>
            <w:r>
              <w:rPr>
                <w:rFonts w:eastAsia="標楷體"/>
                <w:b/>
              </w:rPr>
              <w:t>操場</w:t>
            </w:r>
            <w:r>
              <w:rPr>
                <w:rFonts w:eastAsia="標楷體"/>
                <w:b/>
              </w:rPr>
              <w:t>(</w:t>
            </w:r>
            <w:r>
              <w:rPr>
                <w:rFonts w:eastAsia="標楷體"/>
                <w:b/>
              </w:rPr>
              <w:t>包括跑道</w:t>
            </w:r>
            <w:r>
              <w:rPr>
                <w:rFonts w:eastAsia="標楷體"/>
                <w:b/>
              </w:rPr>
              <w:t>)</w:t>
            </w:r>
            <w:r>
              <w:rPr>
                <w:rFonts w:ascii="標楷體" w:eastAsia="標楷體" w:hAnsi="標楷體"/>
              </w:rPr>
              <w:t>：□</w:t>
            </w:r>
            <w:proofErr w:type="gramStart"/>
            <w:r>
              <w:rPr>
                <w:rFonts w:ascii="標楷體" w:eastAsia="標楷體" w:hAnsi="標楷體"/>
              </w:rPr>
              <w:t>內緣水溝</w:t>
            </w:r>
            <w:proofErr w:type="gramEnd"/>
            <w:r>
              <w:rPr>
                <w:rFonts w:ascii="標楷體" w:eastAsia="標楷體" w:hAnsi="標楷體"/>
              </w:rPr>
              <w:t xml:space="preserve">　□外緣石　□跑道</w:t>
            </w:r>
            <w:proofErr w:type="gramStart"/>
            <w:r>
              <w:rPr>
                <w:rFonts w:ascii="標楷體" w:eastAsia="標楷體" w:hAnsi="標楷體"/>
              </w:rPr>
              <w:t>基礎無面材</w:t>
            </w:r>
            <w:proofErr w:type="gramEnd"/>
          </w:p>
          <w:p w:rsidR="001D313A" w:rsidRDefault="001D313A" w:rsidP="000821AA">
            <w:pPr>
              <w:pStyle w:val="a5"/>
              <w:ind w:firstLine="2"/>
            </w:pPr>
            <w:r>
              <w:rPr>
                <w:rFonts w:ascii="標楷體" w:eastAsia="標楷體" w:hAnsi="標楷體"/>
              </w:rPr>
              <w:t>2.田賽場地：□沙土</w:t>
            </w:r>
            <w:proofErr w:type="gramStart"/>
            <w:r>
              <w:rPr>
                <w:rFonts w:ascii="標楷體" w:eastAsia="標楷體" w:hAnsi="標楷體"/>
              </w:rPr>
              <w:t>結構無植草</w:t>
            </w:r>
            <w:proofErr w:type="gramEnd"/>
            <w:r>
              <w:rPr>
                <w:rFonts w:ascii="標楷體" w:eastAsia="標楷體" w:hAnsi="標楷體"/>
              </w:rPr>
              <w:t xml:space="preserve">　□噴灌系統　□排水系統</w:t>
            </w:r>
          </w:p>
          <w:p w:rsidR="001D313A" w:rsidRDefault="001D313A" w:rsidP="000821AA">
            <w:pPr>
              <w:pStyle w:val="a5"/>
              <w:ind w:firstLine="1452"/>
            </w:pPr>
            <w:r>
              <w:rPr>
                <w:rFonts w:ascii="標楷體" w:eastAsia="標楷體" w:hAnsi="標楷體"/>
              </w:rPr>
              <w:t>□人工草足球場</w:t>
            </w:r>
          </w:p>
          <w:p w:rsidR="001D313A" w:rsidRDefault="001D313A" w:rsidP="000821AA">
            <w:pPr>
              <w:pStyle w:val="a5"/>
            </w:pPr>
            <w:r>
              <w:rPr>
                <w:rFonts w:ascii="標楷體" w:eastAsia="標楷體" w:hAnsi="標楷體"/>
              </w:rPr>
              <w:t>3.其他設備：□照明　□看</w:t>
            </w:r>
            <w:proofErr w:type="gramStart"/>
            <w:r>
              <w:rPr>
                <w:rFonts w:ascii="標楷體" w:eastAsia="標楷體" w:hAnsi="標楷體"/>
              </w:rPr>
              <w:t>臺（</w:t>
            </w:r>
            <w:proofErr w:type="gramEnd"/>
            <w:r>
              <w:rPr>
                <w:rFonts w:ascii="標楷體" w:eastAsia="標楷體" w:hAnsi="標楷體"/>
              </w:rPr>
              <w:t>通道：□是□否</w:t>
            </w:r>
            <w:proofErr w:type="gramStart"/>
            <w:r>
              <w:rPr>
                <w:rFonts w:ascii="標楷體" w:eastAsia="標楷體" w:hAnsi="標楷體"/>
              </w:rPr>
              <w:t>）</w:t>
            </w:r>
            <w:proofErr w:type="gramEnd"/>
          </w:p>
          <w:p w:rsidR="001D313A" w:rsidRDefault="001D313A" w:rsidP="000821AA">
            <w:pPr>
              <w:pStyle w:val="a5"/>
            </w:pPr>
            <w:r>
              <w:rPr>
                <w:rFonts w:ascii="標楷體" w:eastAsia="標楷體" w:hAnsi="標楷體"/>
              </w:rPr>
              <w:t>4.鄰近基地處是否已規劃或進行其他工程</w:t>
            </w:r>
            <w:r>
              <w:rPr>
                <w:rFonts w:ascii="標楷體" w:eastAsia="標楷體" w:hAnsi="標楷體"/>
                <w:lang w:eastAsia="zh-HK"/>
              </w:rPr>
              <w:t>計畫</w:t>
            </w:r>
            <w:r>
              <w:rPr>
                <w:rFonts w:ascii="標楷體" w:eastAsia="標楷體" w:hAnsi="標楷體"/>
              </w:rPr>
              <w:t>？</w:t>
            </w:r>
          </w:p>
          <w:p w:rsidR="001D313A" w:rsidRDefault="001D313A" w:rsidP="000821AA">
            <w:pPr>
              <w:pStyle w:val="a5"/>
              <w:ind w:left="240"/>
            </w:pPr>
            <w:r>
              <w:rPr>
                <w:rFonts w:ascii="標楷體" w:eastAsia="標楷體" w:hAnsi="標楷體"/>
              </w:rPr>
              <w:t>□是：(設計規劃階段者，均填寫工程預計日期)</w:t>
            </w:r>
          </w:p>
          <w:p w:rsidR="001D313A" w:rsidRDefault="001D313A" w:rsidP="000821AA">
            <w:pPr>
              <w:pStyle w:val="a5"/>
              <w:ind w:left="480"/>
            </w:pPr>
            <w:proofErr w:type="gramStart"/>
            <w:r>
              <w:rPr>
                <w:rFonts w:ascii="標楷體" w:eastAsia="標楷體" w:hAnsi="標楷體"/>
              </w:rPr>
              <w:t>＊</w:t>
            </w:r>
            <w:proofErr w:type="gramEnd"/>
            <w:r>
              <w:rPr>
                <w:rFonts w:ascii="標楷體" w:eastAsia="標楷體" w:hAnsi="標楷體"/>
              </w:rPr>
              <w:t>計畫名稱：</w:t>
            </w:r>
            <w:r>
              <w:rPr>
                <w:rFonts w:ascii="標楷體" w:eastAsia="標楷體" w:hAnsi="標楷體"/>
                <w:u w:val="single"/>
              </w:rPr>
              <w:t xml:space="preserve">             </w:t>
            </w:r>
          </w:p>
          <w:p w:rsidR="001D313A" w:rsidRDefault="001D313A" w:rsidP="000821AA">
            <w:pPr>
              <w:pStyle w:val="a5"/>
              <w:ind w:left="480"/>
            </w:pPr>
            <w:proofErr w:type="gramStart"/>
            <w:r>
              <w:rPr>
                <w:rFonts w:ascii="標楷體" w:eastAsia="標楷體" w:hAnsi="標楷體"/>
              </w:rPr>
              <w:t>＊</w:t>
            </w:r>
            <w:proofErr w:type="gramEnd"/>
            <w:r>
              <w:rPr>
                <w:rFonts w:ascii="標楷體" w:eastAsia="標楷體" w:hAnsi="標楷體"/>
              </w:rPr>
              <w:t>計畫期程：</w:t>
            </w:r>
            <w:r>
              <w:rPr>
                <w:rFonts w:ascii="標楷體" w:eastAsia="標楷體" w:hAnsi="標楷體"/>
                <w:u w:val="single"/>
              </w:rPr>
              <w:t xml:space="preserve">   </w:t>
            </w:r>
            <w:r>
              <w:rPr>
                <w:rFonts w:ascii="標楷體" w:eastAsia="標楷體" w:hAnsi="標楷體"/>
              </w:rPr>
              <w:t>年</w:t>
            </w:r>
            <w:r>
              <w:rPr>
                <w:rFonts w:ascii="標楷體" w:eastAsia="標楷體" w:hAnsi="標楷體"/>
                <w:u w:val="single"/>
              </w:rPr>
              <w:t xml:space="preserve">  </w:t>
            </w:r>
            <w:r>
              <w:rPr>
                <w:rFonts w:ascii="標楷體" w:eastAsia="標楷體" w:hAnsi="標楷體"/>
                <w:lang w:eastAsia="zh-HK"/>
              </w:rPr>
              <w:t>月</w:t>
            </w:r>
            <w:r>
              <w:rPr>
                <w:rFonts w:ascii="標楷體" w:eastAsia="標楷體" w:hAnsi="標楷體"/>
                <w:u w:val="single"/>
              </w:rPr>
              <w:t xml:space="preserve">  </w:t>
            </w:r>
            <w:r>
              <w:rPr>
                <w:rFonts w:ascii="標楷體" w:eastAsia="標楷體" w:hAnsi="標楷體"/>
                <w:lang w:eastAsia="zh-HK"/>
              </w:rPr>
              <w:t>日</w:t>
            </w:r>
            <w:r>
              <w:rPr>
                <w:rFonts w:ascii="標楷體" w:eastAsia="標楷體" w:hAnsi="標楷體"/>
              </w:rPr>
              <w:t>起</w:t>
            </w:r>
            <w:r>
              <w:rPr>
                <w:rFonts w:ascii="標楷體" w:eastAsia="標楷體" w:hAnsi="標楷體"/>
                <w:u w:val="single"/>
              </w:rPr>
              <w:t xml:space="preserve">  </w:t>
            </w:r>
            <w:r>
              <w:rPr>
                <w:rFonts w:ascii="標楷體" w:eastAsia="標楷體" w:hAnsi="標楷體"/>
              </w:rPr>
              <w:t>年</w:t>
            </w:r>
            <w:r>
              <w:rPr>
                <w:rFonts w:ascii="標楷體" w:eastAsia="標楷體" w:hAnsi="標楷體"/>
                <w:u w:val="single"/>
              </w:rPr>
              <w:t xml:space="preserve">  </w:t>
            </w:r>
            <w:r>
              <w:rPr>
                <w:rFonts w:ascii="標楷體" w:eastAsia="標楷體" w:hAnsi="標楷體"/>
                <w:lang w:eastAsia="zh-HK"/>
              </w:rPr>
              <w:t>月</w:t>
            </w:r>
            <w:r>
              <w:rPr>
                <w:rFonts w:ascii="標楷體" w:eastAsia="標楷體" w:hAnsi="標楷體"/>
                <w:u w:val="single"/>
              </w:rPr>
              <w:t xml:space="preserve">  </w:t>
            </w:r>
            <w:r>
              <w:rPr>
                <w:rFonts w:ascii="標楷體" w:eastAsia="標楷體" w:hAnsi="標楷體"/>
                <w:lang w:eastAsia="zh-HK"/>
              </w:rPr>
              <w:t>日</w:t>
            </w:r>
            <w:r>
              <w:rPr>
                <w:rFonts w:ascii="標楷體" w:eastAsia="標楷體" w:hAnsi="標楷體"/>
              </w:rPr>
              <w:t>止</w:t>
            </w:r>
          </w:p>
          <w:p w:rsidR="001D313A" w:rsidRDefault="001D313A" w:rsidP="000821AA">
            <w:pPr>
              <w:pStyle w:val="a5"/>
              <w:ind w:left="720" w:hanging="240"/>
            </w:pPr>
            <w:proofErr w:type="gramStart"/>
            <w:r>
              <w:rPr>
                <w:rFonts w:ascii="標楷體" w:eastAsia="標楷體" w:hAnsi="標楷體"/>
              </w:rPr>
              <w:t>＊</w:t>
            </w:r>
            <w:proofErr w:type="gramEnd"/>
            <w:r>
              <w:rPr>
                <w:rFonts w:ascii="標楷體" w:eastAsia="標楷體" w:hAnsi="標楷體"/>
                <w:lang w:eastAsia="zh-HK"/>
              </w:rPr>
              <w:t>預計或實際</w:t>
            </w:r>
            <w:r>
              <w:rPr>
                <w:rFonts w:ascii="標楷體" w:eastAsia="標楷體" w:hAnsi="標楷體"/>
              </w:rPr>
              <w:t>開工</w:t>
            </w:r>
            <w:r>
              <w:rPr>
                <w:rFonts w:ascii="標楷體" w:eastAsia="標楷體" w:hAnsi="標楷體"/>
                <w:lang w:eastAsia="zh-HK"/>
              </w:rPr>
              <w:t>期</w:t>
            </w:r>
            <w:r>
              <w:rPr>
                <w:rFonts w:ascii="標楷體" w:eastAsia="標楷體" w:hAnsi="標楷體"/>
              </w:rPr>
              <w:t>日：</w:t>
            </w:r>
            <w:r>
              <w:rPr>
                <w:rFonts w:ascii="標楷體" w:eastAsia="標楷體" w:hAnsi="標楷體"/>
                <w:u w:val="single"/>
              </w:rPr>
              <w:t xml:space="preserve">   </w:t>
            </w:r>
            <w:r>
              <w:rPr>
                <w:rFonts w:ascii="標楷體" w:eastAsia="標楷體" w:hAnsi="標楷體"/>
              </w:rPr>
              <w:t>年</w:t>
            </w:r>
            <w:r>
              <w:rPr>
                <w:rFonts w:ascii="標楷體" w:eastAsia="標楷體" w:hAnsi="標楷體"/>
                <w:u w:val="single"/>
              </w:rPr>
              <w:t xml:space="preserve">  </w:t>
            </w:r>
            <w:r>
              <w:rPr>
                <w:rFonts w:ascii="標楷體" w:eastAsia="標楷體" w:hAnsi="標楷體"/>
                <w:lang w:eastAsia="zh-HK"/>
              </w:rPr>
              <w:t>月</w:t>
            </w:r>
            <w:r>
              <w:rPr>
                <w:rFonts w:ascii="標楷體" w:eastAsia="標楷體" w:hAnsi="標楷體"/>
                <w:u w:val="single"/>
              </w:rPr>
              <w:t xml:space="preserve">  </w:t>
            </w:r>
            <w:r>
              <w:rPr>
                <w:rFonts w:ascii="標楷體" w:eastAsia="標楷體" w:hAnsi="標楷體"/>
                <w:lang w:eastAsia="zh-HK"/>
              </w:rPr>
              <w:t>日</w:t>
            </w:r>
          </w:p>
          <w:p w:rsidR="001D313A" w:rsidRDefault="001D313A" w:rsidP="000821AA">
            <w:pPr>
              <w:pStyle w:val="a5"/>
              <w:ind w:left="720" w:hanging="240"/>
            </w:pPr>
            <w:proofErr w:type="gramStart"/>
            <w:r>
              <w:rPr>
                <w:rFonts w:ascii="標楷體" w:eastAsia="標楷體" w:hAnsi="標楷體"/>
              </w:rPr>
              <w:t>＊</w:t>
            </w:r>
            <w:proofErr w:type="gramEnd"/>
            <w:r>
              <w:rPr>
                <w:rFonts w:ascii="標楷體" w:eastAsia="標楷體" w:hAnsi="標楷體"/>
              </w:rPr>
              <w:t>預計竣工日：</w:t>
            </w:r>
            <w:r>
              <w:rPr>
                <w:rFonts w:ascii="標楷體" w:eastAsia="標楷體" w:hAnsi="標楷體"/>
                <w:u w:val="single"/>
              </w:rPr>
              <w:t xml:space="preserve">  </w:t>
            </w:r>
            <w:r>
              <w:rPr>
                <w:rFonts w:ascii="標楷體" w:eastAsia="標楷體" w:hAnsi="標楷體"/>
              </w:rPr>
              <w:t>年</w:t>
            </w:r>
            <w:r>
              <w:rPr>
                <w:rFonts w:ascii="標楷體" w:eastAsia="標楷體" w:hAnsi="標楷體"/>
                <w:u w:val="single"/>
              </w:rPr>
              <w:t xml:space="preserve">  </w:t>
            </w:r>
            <w:r>
              <w:rPr>
                <w:rFonts w:ascii="標楷體" w:eastAsia="標楷體" w:hAnsi="標楷體"/>
                <w:lang w:eastAsia="zh-HK"/>
              </w:rPr>
              <w:t>月</w:t>
            </w:r>
            <w:r>
              <w:rPr>
                <w:rFonts w:ascii="標楷體" w:eastAsia="標楷體" w:hAnsi="標楷體"/>
                <w:u w:val="single"/>
              </w:rPr>
              <w:t xml:space="preserve">  </w:t>
            </w:r>
            <w:r>
              <w:rPr>
                <w:rFonts w:ascii="標楷體" w:eastAsia="標楷體" w:hAnsi="標楷體"/>
                <w:lang w:eastAsia="zh-HK"/>
              </w:rPr>
              <w:t>日</w:t>
            </w:r>
          </w:p>
          <w:p w:rsidR="001D313A" w:rsidRDefault="001D313A" w:rsidP="000821AA">
            <w:pPr>
              <w:pStyle w:val="a5"/>
              <w:ind w:left="240"/>
            </w:pPr>
            <w:proofErr w:type="gramStart"/>
            <w:r>
              <w:rPr>
                <w:rFonts w:ascii="標楷體" w:eastAsia="標楷體" w:hAnsi="標楷體"/>
              </w:rPr>
              <w:t>□否</w:t>
            </w:r>
            <w:proofErr w:type="gramEnd"/>
          </w:p>
        </w:tc>
      </w:tr>
      <w:tr w:rsidR="001D313A" w:rsidTr="000821AA">
        <w:tc>
          <w:tcPr>
            <w:tcW w:w="3119" w:type="dxa"/>
            <w:tcBorders>
              <w:top w:val="single" w:sz="8" w:space="0" w:color="000000"/>
              <w:left w:val="single" w:sz="12" w:space="0" w:color="000000"/>
              <w:bottom w:val="single" w:sz="12" w:space="0" w:color="000000"/>
              <w:right w:val="single" w:sz="8" w:space="0" w:color="000000"/>
            </w:tcBorders>
            <w:shd w:val="clear" w:color="auto" w:fill="auto"/>
          </w:tcPr>
          <w:p w:rsidR="001D313A" w:rsidRDefault="001D313A" w:rsidP="000821AA">
            <w:pPr>
              <w:pStyle w:val="a5"/>
            </w:pPr>
            <w:r>
              <w:rPr>
                <w:rFonts w:ascii="標楷體" w:eastAsia="標楷體" w:hAnsi="標楷體"/>
              </w:rPr>
              <w:t>五、學校人力及經費評估</w:t>
            </w:r>
          </w:p>
        </w:tc>
        <w:tc>
          <w:tcPr>
            <w:tcW w:w="6946" w:type="dxa"/>
            <w:tcBorders>
              <w:top w:val="single" w:sz="8" w:space="0" w:color="000000"/>
              <w:left w:val="single" w:sz="8" w:space="0" w:color="000000"/>
              <w:bottom w:val="single" w:sz="12" w:space="0" w:color="000000"/>
              <w:right w:val="single" w:sz="12" w:space="0" w:color="000000"/>
            </w:tcBorders>
            <w:shd w:val="clear" w:color="auto" w:fill="auto"/>
          </w:tcPr>
          <w:p w:rsidR="001D313A" w:rsidRDefault="001D313A" w:rsidP="000821AA">
            <w:pPr>
              <w:pStyle w:val="a5"/>
            </w:pPr>
            <w:r>
              <w:rPr>
                <w:rFonts w:ascii="標楷體" w:eastAsia="標楷體" w:hAnsi="標楷體"/>
              </w:rPr>
              <w:t>1.預估總申請補助經費_______________元</w:t>
            </w:r>
          </w:p>
          <w:p w:rsidR="001D313A" w:rsidRDefault="001D313A" w:rsidP="000821AA">
            <w:pPr>
              <w:pStyle w:val="a5"/>
            </w:pPr>
            <w:r>
              <w:rPr>
                <w:rFonts w:ascii="標楷體" w:eastAsia="標楷體" w:hAnsi="標楷體"/>
              </w:rPr>
              <w:t>2.建妥之後學校每年編列人力及維護費用_____人，__________元</w:t>
            </w:r>
          </w:p>
          <w:p w:rsidR="001D313A" w:rsidRDefault="001D313A" w:rsidP="000821AA">
            <w:pPr>
              <w:pStyle w:val="a5"/>
            </w:pPr>
            <w:r>
              <w:rPr>
                <w:rFonts w:ascii="標楷體" w:eastAsia="標楷體" w:hAnsi="標楷體"/>
              </w:rPr>
              <w:t>3.預估對外租借，</w:t>
            </w:r>
            <w:proofErr w:type="gramStart"/>
            <w:r>
              <w:rPr>
                <w:rFonts w:ascii="標楷體" w:eastAsia="標楷體" w:hAnsi="標楷體"/>
              </w:rPr>
              <w:t>每年可營收</w:t>
            </w:r>
            <w:proofErr w:type="gramEnd"/>
            <w:r>
              <w:rPr>
                <w:rFonts w:ascii="標楷體" w:eastAsia="標楷體" w:hAnsi="標楷體"/>
              </w:rPr>
              <w:t>__________元</w:t>
            </w:r>
          </w:p>
        </w:tc>
      </w:tr>
    </w:tbl>
    <w:p w:rsidR="001D313A" w:rsidRDefault="001D313A" w:rsidP="001D313A">
      <w:pPr>
        <w:pStyle w:val="a5"/>
        <w:sectPr w:rsidR="001D313A">
          <w:footerReference w:type="even" r:id="rId9"/>
          <w:footerReference w:type="default" r:id="rId10"/>
          <w:footerReference w:type="first" r:id="rId11"/>
          <w:pgSz w:w="11906" w:h="16838"/>
          <w:pgMar w:top="0" w:right="1797" w:bottom="1440" w:left="1797" w:header="720" w:footer="720" w:gutter="0"/>
          <w:cols w:space="720"/>
          <w:docGrid w:linePitch="600" w:charSpace="32768"/>
        </w:sectPr>
      </w:pPr>
      <w:r>
        <w:rPr>
          <w:rFonts w:ascii="標楷體" w:eastAsia="標楷體" w:hAnsi="標楷體"/>
          <w:b/>
        </w:rPr>
        <w:t xml:space="preserve">  </w:t>
      </w:r>
    </w:p>
    <w:p w:rsidR="001D313A" w:rsidRDefault="001D313A" w:rsidP="001D313A">
      <w:pPr>
        <w:pStyle w:val="a5"/>
        <w:pageBreakBefore/>
      </w:pPr>
      <w:r>
        <w:rPr>
          <w:noProof/>
        </w:rPr>
        <w:lastRenderedPageBreak/>
        <mc:AlternateContent>
          <mc:Choice Requires="wps">
            <w:drawing>
              <wp:anchor distT="0" distB="0" distL="0" distR="0" simplePos="0" relativeHeight="251668480" behindDoc="0" locked="0" layoutInCell="1" allowOverlap="1">
                <wp:simplePos x="0" y="0"/>
                <wp:positionH relativeFrom="column">
                  <wp:posOffset>-578457</wp:posOffset>
                </wp:positionH>
                <wp:positionV relativeFrom="paragraph">
                  <wp:posOffset>15903</wp:posOffset>
                </wp:positionV>
                <wp:extent cx="1099185" cy="254441"/>
                <wp:effectExtent l="0" t="0" r="5715" b="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2544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733C" w:rsidRDefault="00BB733C" w:rsidP="001D313A">
                            <w:pPr>
                              <w:pStyle w:val="a5"/>
                              <w:jc w:val="center"/>
                            </w:pPr>
                            <w:r>
                              <w:rPr>
                                <w:rFonts w:ascii="標楷體" w:eastAsia="標楷體" w:hAnsi="標楷體"/>
                                <w:lang w:eastAsia="zh-HK"/>
                              </w:rPr>
                              <w:t>計畫書表</w:t>
                            </w:r>
                            <w:r>
                              <w:rPr>
                                <w:rFonts w:ascii="標楷體" w:eastAsia="標楷體" w:hAnsi="標楷體"/>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6" o:spid="_x0000_s1033" type="#_x0000_t202" style="position:absolute;margin-left:-45.55pt;margin-top:1.25pt;width:86.55pt;height:20.05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" stroked="f">
                <v:textbox inset="0,0,0,0">
                  <w:txbxContent>
                    <w:p w:rsidR="00BB733C" w:rsidRDefault="00BB733C" w:rsidP="001D313A">
                      <w:pPr>
                        <w:pStyle w:val="a5"/>
                        <w:jc w:val="center"/>
                      </w:pPr>
                      <w:r>
                        <w:rPr>
                          <w:rFonts w:ascii="標楷體" w:eastAsia="標楷體" w:hAnsi="標楷體"/>
                          <w:lang w:eastAsia="zh-HK"/>
                        </w:rPr>
                        <w:t>計畫書表</w:t>
                      </w:r>
                      <w:r>
                        <w:rPr>
                          <w:rFonts w:ascii="標楷體" w:eastAsia="標楷體" w:hAnsi="標楷體"/>
                        </w:rPr>
                        <w:t>5</w:t>
                      </w:r>
                    </w:p>
                  </w:txbxContent>
                </v:textbox>
              </v:shape>
            </w:pict>
          </mc:Fallback>
        </mc:AlternateContent>
      </w:r>
    </w:p>
    <w:p w:rsidR="001D313A" w:rsidRDefault="001D313A" w:rsidP="001D313A">
      <w:pPr>
        <w:pStyle w:val="a5"/>
        <w:snapToGrid w:val="0"/>
        <w:jc w:val="center"/>
      </w:pPr>
      <w:r>
        <w:rPr>
          <w:rFonts w:eastAsia="標楷體"/>
          <w:b/>
          <w:sz w:val="28"/>
          <w:szCs w:val="28"/>
          <w:u w:val="single"/>
        </w:rPr>
        <w:t>(</w:t>
      </w:r>
      <w:r>
        <w:rPr>
          <w:rFonts w:eastAsia="標楷體"/>
          <w:b/>
          <w:sz w:val="28"/>
          <w:szCs w:val="28"/>
          <w:u w:val="single"/>
        </w:rPr>
        <w:t>單位名稱</w:t>
      </w:r>
      <w:r>
        <w:rPr>
          <w:rFonts w:eastAsia="標楷體"/>
          <w:b/>
          <w:sz w:val="28"/>
          <w:szCs w:val="28"/>
          <w:u w:val="single"/>
        </w:rPr>
        <w:t>)</w:t>
      </w:r>
      <w:r>
        <w:rPr>
          <w:rFonts w:eastAsia="標楷體"/>
          <w:b/>
          <w:sz w:val="28"/>
          <w:szCs w:val="28"/>
        </w:rPr>
        <w:t>學校申請教育部體育署補助「風雨球場</w:t>
      </w:r>
      <w:r>
        <w:rPr>
          <w:rFonts w:eastAsia="標楷體"/>
          <w:b/>
          <w:sz w:val="28"/>
          <w:szCs w:val="28"/>
        </w:rPr>
        <w:t>(</w:t>
      </w:r>
      <w:r>
        <w:rPr>
          <w:rFonts w:eastAsia="標楷體"/>
          <w:b/>
          <w:sz w:val="28"/>
          <w:szCs w:val="28"/>
        </w:rPr>
        <w:t>半戶外球場</w:t>
      </w:r>
      <w:r>
        <w:rPr>
          <w:rFonts w:eastAsia="標楷體"/>
          <w:b/>
          <w:sz w:val="28"/>
          <w:szCs w:val="28"/>
        </w:rPr>
        <w:t>)</w:t>
      </w:r>
      <w:r>
        <w:rPr>
          <w:rFonts w:eastAsia="標楷體"/>
          <w:b/>
          <w:sz w:val="28"/>
          <w:szCs w:val="28"/>
        </w:rPr>
        <w:t>」</w:t>
      </w:r>
    </w:p>
    <w:p w:rsidR="001D313A" w:rsidRDefault="001D313A" w:rsidP="001D313A">
      <w:pPr>
        <w:pStyle w:val="a5"/>
        <w:snapToGrid w:val="0"/>
        <w:jc w:val="center"/>
      </w:pPr>
      <w:r>
        <w:rPr>
          <w:rFonts w:eastAsia="標楷體"/>
          <w:b/>
          <w:sz w:val="28"/>
          <w:szCs w:val="28"/>
          <w:lang w:eastAsia="zh-HK"/>
        </w:rPr>
        <w:t>申請補助</w:t>
      </w:r>
      <w:r>
        <w:rPr>
          <w:rFonts w:eastAsia="標楷體"/>
          <w:b/>
          <w:sz w:val="28"/>
          <w:szCs w:val="28"/>
        </w:rPr>
        <w:t>自評表</w:t>
      </w:r>
    </w:p>
    <w:p w:rsidR="001D313A" w:rsidRDefault="001D313A" w:rsidP="001D313A">
      <w:pPr>
        <w:pStyle w:val="a5"/>
        <w:snapToGrid w:val="0"/>
        <w:jc w:val="right"/>
      </w:pPr>
      <w:r>
        <w:rPr>
          <w:rFonts w:eastAsia="標楷體"/>
          <w:szCs w:val="24"/>
        </w:rPr>
        <w:t>單位：新臺幣</w:t>
      </w:r>
      <w:r>
        <w:rPr>
          <w:rFonts w:eastAsia="標楷體"/>
          <w:szCs w:val="24"/>
        </w:rPr>
        <w:t>/</w:t>
      </w:r>
      <w:r>
        <w:rPr>
          <w:rFonts w:eastAsia="標楷體"/>
          <w:szCs w:val="24"/>
        </w:rPr>
        <w:t>元</w:t>
      </w:r>
    </w:p>
    <w:tbl>
      <w:tblPr>
        <w:tblW w:w="0" w:type="auto"/>
        <w:tblInd w:w="-625" w:type="dxa"/>
        <w:tblLayout w:type="fixed"/>
        <w:tblCellMar>
          <w:left w:w="28" w:type="dxa"/>
          <w:right w:w="28" w:type="dxa"/>
        </w:tblCellMar>
        <w:tblLook w:val="0000" w:firstRow="0" w:lastRow="0" w:firstColumn="0" w:lastColumn="0" w:noHBand="0" w:noVBand="0"/>
      </w:tblPr>
      <w:tblGrid>
        <w:gridCol w:w="3409"/>
        <w:gridCol w:w="6656"/>
      </w:tblGrid>
      <w:tr w:rsidR="001D313A" w:rsidTr="000821AA">
        <w:tc>
          <w:tcPr>
            <w:tcW w:w="3409" w:type="dxa"/>
            <w:tcBorders>
              <w:top w:val="single" w:sz="12" w:space="0" w:color="000000"/>
              <w:left w:val="single" w:sz="12" w:space="0" w:color="000000"/>
              <w:bottom w:val="single" w:sz="8" w:space="0" w:color="000000"/>
              <w:right w:val="single" w:sz="8" w:space="0" w:color="000000"/>
            </w:tcBorders>
            <w:shd w:val="clear" w:color="auto" w:fill="D9D9D9"/>
          </w:tcPr>
          <w:p w:rsidR="001D313A" w:rsidRDefault="001D313A" w:rsidP="000821AA">
            <w:pPr>
              <w:pStyle w:val="a5"/>
              <w:spacing w:line="320" w:lineRule="exact"/>
              <w:jc w:val="center"/>
            </w:pPr>
            <w:r>
              <w:rPr>
                <w:rFonts w:ascii="標楷體" w:eastAsia="標楷體" w:hAnsi="標楷體"/>
              </w:rPr>
              <w:t>評估項目</w:t>
            </w:r>
          </w:p>
        </w:tc>
        <w:tc>
          <w:tcPr>
            <w:tcW w:w="6656" w:type="dxa"/>
            <w:tcBorders>
              <w:top w:val="single" w:sz="12" w:space="0" w:color="000000"/>
              <w:left w:val="single" w:sz="8" w:space="0" w:color="000000"/>
              <w:bottom w:val="single" w:sz="8" w:space="0" w:color="000000"/>
              <w:right w:val="single" w:sz="12" w:space="0" w:color="000000"/>
            </w:tcBorders>
            <w:shd w:val="clear" w:color="auto" w:fill="D9D9D9"/>
          </w:tcPr>
          <w:p w:rsidR="001D313A" w:rsidRDefault="001D313A" w:rsidP="000821AA">
            <w:pPr>
              <w:pStyle w:val="a5"/>
              <w:tabs>
                <w:tab w:val="left" w:pos="2280"/>
                <w:tab w:val="center" w:pos="2789"/>
              </w:tabs>
              <w:spacing w:line="320" w:lineRule="exact"/>
            </w:pPr>
            <w:r>
              <w:rPr>
                <w:rFonts w:ascii="標楷體" w:eastAsia="標楷體" w:hAnsi="標楷體"/>
              </w:rPr>
              <w:tab/>
            </w:r>
            <w:r>
              <w:rPr>
                <w:rFonts w:ascii="標楷體" w:eastAsia="標楷體" w:hAnsi="標楷體"/>
              </w:rPr>
              <w:tab/>
              <w:t>評估內容</w:t>
            </w:r>
          </w:p>
        </w:tc>
      </w:tr>
      <w:tr w:rsidR="001D313A" w:rsidTr="000821AA">
        <w:tc>
          <w:tcPr>
            <w:tcW w:w="3409" w:type="dxa"/>
            <w:tcBorders>
              <w:top w:val="single" w:sz="8" w:space="0" w:color="000000"/>
              <w:left w:val="single" w:sz="12" w:space="0" w:color="000000"/>
              <w:bottom w:val="single" w:sz="8" w:space="0" w:color="000000"/>
              <w:right w:val="single" w:sz="8" w:space="0" w:color="000000"/>
            </w:tcBorders>
            <w:shd w:val="clear" w:color="auto" w:fill="auto"/>
          </w:tcPr>
          <w:p w:rsidR="001D313A" w:rsidRPr="00BE0566" w:rsidRDefault="001D313A" w:rsidP="000821AA">
            <w:pPr>
              <w:pStyle w:val="a5"/>
              <w:spacing w:line="300" w:lineRule="exact"/>
              <w:rPr>
                <w:sz w:val="22"/>
              </w:rPr>
            </w:pPr>
            <w:r w:rsidRPr="00BE0566">
              <w:rPr>
                <w:rFonts w:ascii="標楷體" w:eastAsia="標楷體" w:hAnsi="標楷體"/>
                <w:sz w:val="22"/>
              </w:rPr>
              <w:t>一、申請理由</w:t>
            </w:r>
          </w:p>
        </w:tc>
        <w:tc>
          <w:tcPr>
            <w:tcW w:w="6656" w:type="dxa"/>
            <w:tcBorders>
              <w:top w:val="single" w:sz="8" w:space="0" w:color="000000"/>
              <w:left w:val="single" w:sz="8" w:space="0" w:color="000000"/>
              <w:bottom w:val="single" w:sz="8" w:space="0" w:color="000000"/>
              <w:right w:val="single" w:sz="12" w:space="0" w:color="000000"/>
            </w:tcBorders>
            <w:shd w:val="clear" w:color="auto" w:fill="auto"/>
          </w:tcPr>
          <w:p w:rsidR="001D313A" w:rsidRPr="00BE0566" w:rsidRDefault="001D313A" w:rsidP="000821AA">
            <w:pPr>
              <w:pStyle w:val="a5"/>
              <w:spacing w:line="300" w:lineRule="exact"/>
              <w:rPr>
                <w:rFonts w:ascii="標楷體" w:eastAsia="標楷體" w:hAnsi="標楷體"/>
                <w:sz w:val="22"/>
              </w:rPr>
            </w:pPr>
          </w:p>
        </w:tc>
      </w:tr>
      <w:tr w:rsidR="001D313A" w:rsidTr="000821AA">
        <w:tc>
          <w:tcPr>
            <w:tcW w:w="3409" w:type="dxa"/>
            <w:tcBorders>
              <w:top w:val="single" w:sz="8" w:space="0" w:color="000000"/>
              <w:left w:val="single" w:sz="12" w:space="0" w:color="000000"/>
              <w:bottom w:val="single" w:sz="8" w:space="0" w:color="000000"/>
              <w:right w:val="single" w:sz="8" w:space="0" w:color="000000"/>
            </w:tcBorders>
            <w:shd w:val="clear" w:color="auto" w:fill="auto"/>
          </w:tcPr>
          <w:p w:rsidR="001D313A" w:rsidRPr="00BE0566" w:rsidRDefault="001D313A" w:rsidP="000821AA">
            <w:pPr>
              <w:pStyle w:val="a5"/>
              <w:spacing w:line="300" w:lineRule="exact"/>
              <w:rPr>
                <w:sz w:val="22"/>
              </w:rPr>
            </w:pPr>
            <w:r w:rsidRPr="00BE0566">
              <w:rPr>
                <w:rFonts w:ascii="標楷體" w:eastAsia="標楷體" w:hAnsi="標楷體"/>
                <w:sz w:val="22"/>
              </w:rPr>
              <w:t>二、建物基地條件</w:t>
            </w:r>
          </w:p>
        </w:tc>
        <w:tc>
          <w:tcPr>
            <w:tcW w:w="6656" w:type="dxa"/>
            <w:tcBorders>
              <w:top w:val="single" w:sz="8" w:space="0" w:color="000000"/>
              <w:left w:val="single" w:sz="8" w:space="0" w:color="000000"/>
              <w:bottom w:val="single" w:sz="8" w:space="0" w:color="000000"/>
              <w:right w:val="single" w:sz="12" w:space="0" w:color="000000"/>
            </w:tcBorders>
            <w:shd w:val="clear" w:color="auto" w:fill="auto"/>
          </w:tcPr>
          <w:p w:rsidR="001D313A" w:rsidRPr="00BE0566" w:rsidRDefault="001D313A" w:rsidP="000821AA">
            <w:pPr>
              <w:pStyle w:val="a5"/>
              <w:spacing w:line="300" w:lineRule="exact"/>
              <w:rPr>
                <w:sz w:val="22"/>
              </w:rPr>
            </w:pPr>
            <w:r w:rsidRPr="00BE0566">
              <w:rPr>
                <w:rFonts w:ascii="標楷體" w:eastAsia="標楷體" w:hAnsi="標楷體"/>
                <w:sz w:val="22"/>
              </w:rPr>
              <w:t>1.基地面積與長、寬、尺寸</w:t>
            </w:r>
          </w:p>
          <w:p w:rsidR="001D313A" w:rsidRPr="00BE0566" w:rsidRDefault="001D313A" w:rsidP="000821AA">
            <w:pPr>
              <w:pStyle w:val="a5"/>
              <w:spacing w:line="300" w:lineRule="exact"/>
              <w:rPr>
                <w:sz w:val="22"/>
              </w:rPr>
            </w:pPr>
            <w:r w:rsidRPr="00BE0566">
              <w:rPr>
                <w:rFonts w:ascii="標楷體" w:eastAsia="標楷體" w:hAnsi="標楷體"/>
                <w:sz w:val="22"/>
              </w:rPr>
              <w:t>______________________________________________________</w:t>
            </w:r>
          </w:p>
          <w:p w:rsidR="001D313A" w:rsidRPr="00BE0566" w:rsidRDefault="001D313A" w:rsidP="000821AA">
            <w:pPr>
              <w:pStyle w:val="a5"/>
              <w:spacing w:line="300" w:lineRule="exact"/>
              <w:rPr>
                <w:sz w:val="22"/>
              </w:rPr>
            </w:pPr>
            <w:r w:rsidRPr="00BE0566">
              <w:rPr>
                <w:rFonts w:ascii="標楷體" w:eastAsia="標楷體" w:hAnsi="標楷體"/>
                <w:sz w:val="22"/>
              </w:rPr>
              <w:t>2.基地交通與動線概況</w:t>
            </w:r>
          </w:p>
          <w:p w:rsidR="001D313A" w:rsidRPr="00BE0566" w:rsidRDefault="001D313A" w:rsidP="000821AA">
            <w:pPr>
              <w:pStyle w:val="a5"/>
              <w:spacing w:line="300" w:lineRule="exact"/>
              <w:rPr>
                <w:sz w:val="22"/>
              </w:rPr>
            </w:pPr>
            <w:r w:rsidRPr="00BE0566">
              <w:rPr>
                <w:rFonts w:ascii="標楷體" w:eastAsia="標楷體" w:hAnsi="標楷體"/>
                <w:sz w:val="22"/>
              </w:rPr>
              <w:t>______________________________________________________</w:t>
            </w:r>
          </w:p>
          <w:p w:rsidR="001D313A" w:rsidRPr="00BE0566" w:rsidRDefault="001D313A" w:rsidP="000821AA">
            <w:pPr>
              <w:pStyle w:val="a5"/>
              <w:spacing w:line="300" w:lineRule="exact"/>
              <w:rPr>
                <w:sz w:val="22"/>
              </w:rPr>
            </w:pPr>
            <w:r w:rsidRPr="00BE0566">
              <w:rPr>
                <w:rFonts w:ascii="標楷體" w:eastAsia="標楷體" w:hAnsi="標楷體"/>
                <w:sz w:val="22"/>
              </w:rPr>
              <w:t>3.學校現有允建面積</w:t>
            </w:r>
          </w:p>
          <w:p w:rsidR="001D313A" w:rsidRPr="00BE0566" w:rsidRDefault="001D313A" w:rsidP="000821AA">
            <w:pPr>
              <w:pStyle w:val="a5"/>
              <w:spacing w:line="300" w:lineRule="exact"/>
              <w:rPr>
                <w:sz w:val="22"/>
              </w:rPr>
            </w:pPr>
            <w:r w:rsidRPr="00BE0566">
              <w:rPr>
                <w:rFonts w:ascii="標楷體" w:eastAsia="標楷體" w:hAnsi="標楷體"/>
                <w:sz w:val="22"/>
              </w:rPr>
              <w:t>______________________________________________________</w:t>
            </w:r>
          </w:p>
          <w:p w:rsidR="001D313A" w:rsidRPr="00BE0566" w:rsidRDefault="001D313A" w:rsidP="000821AA">
            <w:pPr>
              <w:pStyle w:val="a5"/>
              <w:spacing w:line="300" w:lineRule="exact"/>
              <w:rPr>
                <w:sz w:val="22"/>
              </w:rPr>
            </w:pPr>
            <w:r w:rsidRPr="00BE0566">
              <w:rPr>
                <w:rFonts w:ascii="標楷體" w:eastAsia="標楷體" w:hAnsi="標楷體"/>
                <w:sz w:val="22"/>
              </w:rPr>
              <w:t>4.建物總樓地板面積</w:t>
            </w:r>
          </w:p>
          <w:p w:rsidR="001D313A" w:rsidRPr="00BE0566" w:rsidRDefault="001D313A" w:rsidP="000821AA">
            <w:pPr>
              <w:pStyle w:val="a5"/>
              <w:spacing w:line="300" w:lineRule="exact"/>
              <w:rPr>
                <w:sz w:val="22"/>
              </w:rPr>
            </w:pPr>
            <w:r w:rsidRPr="00BE0566">
              <w:rPr>
                <w:rFonts w:ascii="標楷體" w:eastAsia="標楷體" w:hAnsi="標楷體"/>
                <w:sz w:val="22"/>
              </w:rPr>
              <w:t>______________________________________________________</w:t>
            </w:r>
          </w:p>
          <w:p w:rsidR="001D313A" w:rsidRPr="00BE0566" w:rsidRDefault="001D313A" w:rsidP="000821AA">
            <w:pPr>
              <w:pStyle w:val="a5"/>
              <w:spacing w:line="300" w:lineRule="exact"/>
              <w:rPr>
                <w:sz w:val="22"/>
              </w:rPr>
            </w:pPr>
            <w:r w:rsidRPr="00BE0566">
              <w:rPr>
                <w:rFonts w:ascii="標楷體" w:eastAsia="標楷體" w:hAnsi="標楷體"/>
                <w:sz w:val="22"/>
              </w:rPr>
              <w:t>5.</w:t>
            </w:r>
            <w:r w:rsidRPr="00BE0566">
              <w:rPr>
                <w:rFonts w:ascii="標楷體" w:eastAsia="標楷體" w:hAnsi="標楷體"/>
                <w:sz w:val="22"/>
                <w:lang w:eastAsia="zh-HK"/>
              </w:rPr>
              <w:t>學校</w:t>
            </w:r>
            <w:proofErr w:type="gramStart"/>
            <w:r w:rsidRPr="00BE0566">
              <w:rPr>
                <w:rFonts w:ascii="標楷體" w:eastAsia="標楷體" w:hAnsi="標楷體"/>
                <w:sz w:val="22"/>
                <w:lang w:eastAsia="zh-HK"/>
              </w:rPr>
              <w:t>有無未具</w:t>
            </w:r>
            <w:proofErr w:type="gramEnd"/>
            <w:r w:rsidRPr="00BE0566">
              <w:rPr>
                <w:rFonts w:ascii="標楷體" w:eastAsia="標楷體" w:hAnsi="標楷體"/>
                <w:sz w:val="22"/>
                <w:lang w:eastAsia="zh-HK"/>
              </w:rPr>
              <w:t>使用執照之</w:t>
            </w:r>
            <w:r w:rsidRPr="00BE0566">
              <w:rPr>
                <w:rFonts w:ascii="標楷體" w:eastAsia="標楷體" w:hAnsi="標楷體"/>
                <w:sz w:val="22"/>
              </w:rPr>
              <w:t>建物</w:t>
            </w:r>
          </w:p>
          <w:p w:rsidR="001D313A" w:rsidRPr="00BE0566" w:rsidRDefault="001D313A" w:rsidP="000821AA">
            <w:pPr>
              <w:pStyle w:val="a5"/>
              <w:spacing w:line="300" w:lineRule="exact"/>
              <w:ind w:left="240"/>
              <w:rPr>
                <w:sz w:val="22"/>
              </w:rPr>
            </w:pPr>
            <w:r w:rsidRPr="00BE0566">
              <w:rPr>
                <w:rFonts w:ascii="標楷體" w:eastAsia="標楷體" w:hAnsi="標楷體"/>
                <w:sz w:val="22"/>
              </w:rPr>
              <w:t>□有</w:t>
            </w:r>
          </w:p>
          <w:p w:rsidR="001D313A" w:rsidRPr="00BE0566" w:rsidRDefault="001D313A" w:rsidP="000821AA">
            <w:pPr>
              <w:pStyle w:val="a5"/>
              <w:spacing w:line="300" w:lineRule="exact"/>
              <w:ind w:left="240"/>
              <w:rPr>
                <w:sz w:val="22"/>
              </w:rPr>
            </w:pPr>
            <w:r w:rsidRPr="00BE0566">
              <w:rPr>
                <w:rFonts w:ascii="標楷體" w:eastAsia="標楷體" w:hAnsi="標楷體"/>
                <w:sz w:val="22"/>
              </w:rPr>
              <w:t>□無</w:t>
            </w:r>
          </w:p>
          <w:p w:rsidR="001D313A" w:rsidRPr="00BE0566" w:rsidRDefault="001D313A" w:rsidP="000821AA">
            <w:pPr>
              <w:pStyle w:val="a5"/>
              <w:spacing w:line="300" w:lineRule="exact"/>
              <w:rPr>
                <w:sz w:val="22"/>
              </w:rPr>
            </w:pPr>
            <w:r w:rsidRPr="00BE0566">
              <w:rPr>
                <w:rFonts w:ascii="標楷體" w:eastAsia="標楷體" w:hAnsi="標楷體"/>
                <w:sz w:val="22"/>
              </w:rPr>
              <w:t>______________________________________________________</w:t>
            </w:r>
          </w:p>
          <w:p w:rsidR="001D313A" w:rsidRPr="00BE0566" w:rsidRDefault="001D313A" w:rsidP="000821AA">
            <w:pPr>
              <w:pStyle w:val="a5"/>
              <w:spacing w:line="300" w:lineRule="exact"/>
              <w:rPr>
                <w:sz w:val="22"/>
              </w:rPr>
            </w:pPr>
            <w:r w:rsidRPr="00BE0566">
              <w:rPr>
                <w:rFonts w:ascii="標楷體" w:eastAsia="標楷體" w:hAnsi="標楷體"/>
                <w:sz w:val="22"/>
              </w:rPr>
              <w:t>6.</w:t>
            </w:r>
            <w:r w:rsidRPr="00BE0566">
              <w:rPr>
                <w:rFonts w:ascii="標楷體" w:eastAsia="標楷體" w:hAnsi="標楷體"/>
                <w:sz w:val="22"/>
                <w:lang w:eastAsia="zh-HK"/>
              </w:rPr>
              <w:t>是否須辦理水土保持</w:t>
            </w:r>
          </w:p>
          <w:p w:rsidR="001D313A" w:rsidRPr="00BE0566" w:rsidRDefault="001D313A" w:rsidP="000821AA">
            <w:pPr>
              <w:pStyle w:val="a5"/>
              <w:spacing w:line="300" w:lineRule="exact"/>
              <w:ind w:left="240"/>
              <w:rPr>
                <w:sz w:val="22"/>
              </w:rPr>
            </w:pPr>
            <w:r w:rsidRPr="00BE0566">
              <w:rPr>
                <w:rFonts w:ascii="標楷體" w:eastAsia="標楷體" w:hAnsi="標楷體"/>
                <w:sz w:val="22"/>
              </w:rPr>
              <w:t>□</w:t>
            </w:r>
            <w:r w:rsidRPr="00BE0566">
              <w:rPr>
                <w:rFonts w:ascii="標楷體" w:eastAsia="標楷體" w:hAnsi="標楷體"/>
                <w:sz w:val="22"/>
                <w:lang w:eastAsia="zh-HK"/>
              </w:rPr>
              <w:t>是</w:t>
            </w:r>
          </w:p>
          <w:p w:rsidR="001D313A" w:rsidRPr="00BE0566" w:rsidRDefault="001D313A" w:rsidP="000821AA">
            <w:pPr>
              <w:pStyle w:val="a5"/>
              <w:spacing w:line="300" w:lineRule="exact"/>
              <w:ind w:left="240"/>
              <w:rPr>
                <w:sz w:val="22"/>
              </w:rPr>
            </w:pPr>
            <w:r w:rsidRPr="00BE0566">
              <w:rPr>
                <w:rFonts w:ascii="標楷體" w:eastAsia="標楷體" w:hAnsi="標楷體"/>
                <w:sz w:val="22"/>
              </w:rPr>
              <w:t>□</w:t>
            </w:r>
            <w:r w:rsidRPr="00BE0566">
              <w:rPr>
                <w:rFonts w:ascii="標楷體" w:eastAsia="標楷體" w:hAnsi="標楷體"/>
                <w:sz w:val="22"/>
                <w:lang w:eastAsia="zh-HK"/>
              </w:rPr>
              <w:t>否</w:t>
            </w:r>
          </w:p>
          <w:p w:rsidR="001D313A" w:rsidRPr="00BE0566" w:rsidRDefault="001D313A" w:rsidP="000821AA">
            <w:pPr>
              <w:pStyle w:val="a5"/>
              <w:spacing w:line="300" w:lineRule="exact"/>
              <w:rPr>
                <w:sz w:val="22"/>
              </w:rPr>
            </w:pPr>
            <w:r w:rsidRPr="00BE0566">
              <w:rPr>
                <w:rFonts w:ascii="標楷體" w:eastAsia="標楷體" w:hAnsi="標楷體"/>
                <w:sz w:val="22"/>
              </w:rPr>
              <w:t>______________________________________________________</w:t>
            </w:r>
          </w:p>
          <w:p w:rsidR="001D313A" w:rsidRPr="00BE0566" w:rsidRDefault="001D313A" w:rsidP="000821AA">
            <w:pPr>
              <w:pStyle w:val="a5"/>
              <w:spacing w:line="300" w:lineRule="exact"/>
              <w:rPr>
                <w:sz w:val="22"/>
              </w:rPr>
            </w:pPr>
            <w:r w:rsidRPr="00BE0566">
              <w:rPr>
                <w:rFonts w:ascii="標楷體" w:eastAsia="標楷體" w:hAnsi="標楷體"/>
                <w:sz w:val="22"/>
              </w:rPr>
              <w:t>7.鄰近基地</w:t>
            </w:r>
            <w:r w:rsidRPr="00BE0566">
              <w:rPr>
                <w:rFonts w:ascii="標楷體" w:eastAsia="標楷體" w:hAnsi="標楷體"/>
                <w:sz w:val="22"/>
                <w:lang w:eastAsia="zh-HK"/>
              </w:rPr>
              <w:t>有無</w:t>
            </w:r>
            <w:r w:rsidRPr="00BE0566">
              <w:rPr>
                <w:rFonts w:ascii="標楷體" w:eastAsia="標楷體" w:hAnsi="標楷體"/>
                <w:sz w:val="22"/>
              </w:rPr>
              <w:t>已規劃或進行其他工程</w:t>
            </w:r>
            <w:r w:rsidRPr="00BE0566">
              <w:rPr>
                <w:rFonts w:ascii="標楷體" w:eastAsia="標楷體" w:hAnsi="標楷體"/>
                <w:sz w:val="22"/>
                <w:lang w:eastAsia="zh-HK"/>
              </w:rPr>
              <w:t>計畫</w:t>
            </w:r>
          </w:p>
          <w:p w:rsidR="001D313A" w:rsidRPr="00BE0566" w:rsidRDefault="001D313A" w:rsidP="000821AA">
            <w:pPr>
              <w:pStyle w:val="a5"/>
              <w:spacing w:line="300" w:lineRule="exact"/>
              <w:ind w:left="240"/>
              <w:rPr>
                <w:sz w:val="22"/>
              </w:rPr>
            </w:pPr>
            <w:r w:rsidRPr="00BE0566">
              <w:rPr>
                <w:rFonts w:ascii="標楷體" w:eastAsia="標楷體" w:hAnsi="標楷體"/>
                <w:sz w:val="22"/>
              </w:rPr>
              <w:t>□</w:t>
            </w:r>
            <w:r w:rsidRPr="00BE0566">
              <w:rPr>
                <w:rFonts w:ascii="標楷體" w:eastAsia="標楷體" w:hAnsi="標楷體"/>
                <w:sz w:val="22"/>
                <w:lang w:eastAsia="zh-HK"/>
              </w:rPr>
              <w:t>有</w:t>
            </w:r>
            <w:r w:rsidRPr="00BE0566">
              <w:rPr>
                <w:rFonts w:ascii="標楷體" w:eastAsia="標楷體" w:hAnsi="標楷體"/>
                <w:sz w:val="22"/>
              </w:rPr>
              <w:t>：(設計規劃階段者，均填寫工程預計日期)</w:t>
            </w:r>
          </w:p>
          <w:p w:rsidR="001D313A" w:rsidRPr="00BE0566" w:rsidRDefault="001D313A" w:rsidP="000821AA">
            <w:pPr>
              <w:pStyle w:val="a5"/>
              <w:spacing w:line="300" w:lineRule="exact"/>
              <w:ind w:left="480"/>
              <w:rPr>
                <w:sz w:val="22"/>
              </w:rPr>
            </w:pPr>
            <w:proofErr w:type="gramStart"/>
            <w:r w:rsidRPr="00BE0566">
              <w:rPr>
                <w:rFonts w:ascii="標楷體" w:eastAsia="標楷體" w:hAnsi="標楷體"/>
                <w:sz w:val="22"/>
              </w:rPr>
              <w:t>＊</w:t>
            </w:r>
            <w:proofErr w:type="gramEnd"/>
            <w:r w:rsidRPr="00BE0566">
              <w:rPr>
                <w:rFonts w:ascii="標楷體" w:eastAsia="標楷體" w:hAnsi="標楷體"/>
                <w:sz w:val="22"/>
              </w:rPr>
              <w:t>計畫名稱：</w:t>
            </w:r>
            <w:r w:rsidRPr="00BE0566">
              <w:rPr>
                <w:rFonts w:ascii="標楷體" w:eastAsia="標楷體" w:hAnsi="標楷體"/>
                <w:sz w:val="22"/>
                <w:u w:val="single"/>
              </w:rPr>
              <w:t xml:space="preserve">             </w:t>
            </w:r>
          </w:p>
          <w:p w:rsidR="001D313A" w:rsidRPr="00BE0566" w:rsidRDefault="001D313A" w:rsidP="000821AA">
            <w:pPr>
              <w:pStyle w:val="a5"/>
              <w:spacing w:line="300" w:lineRule="exact"/>
              <w:ind w:left="480"/>
              <w:rPr>
                <w:sz w:val="22"/>
              </w:rPr>
            </w:pPr>
            <w:proofErr w:type="gramStart"/>
            <w:r w:rsidRPr="00BE0566">
              <w:rPr>
                <w:rFonts w:ascii="標楷體" w:eastAsia="標楷體" w:hAnsi="標楷體"/>
                <w:sz w:val="22"/>
              </w:rPr>
              <w:t>＊</w:t>
            </w:r>
            <w:proofErr w:type="gramEnd"/>
            <w:r w:rsidRPr="00BE0566">
              <w:rPr>
                <w:rFonts w:ascii="標楷體" w:eastAsia="標楷體" w:hAnsi="標楷體"/>
                <w:sz w:val="22"/>
              </w:rPr>
              <w:t>計畫期程：</w:t>
            </w:r>
            <w:r w:rsidRPr="00BE0566">
              <w:rPr>
                <w:rFonts w:ascii="標楷體" w:eastAsia="標楷體" w:hAnsi="標楷體"/>
                <w:sz w:val="22"/>
                <w:u w:val="single"/>
              </w:rPr>
              <w:t xml:space="preserve">   </w:t>
            </w:r>
            <w:r w:rsidRPr="00BE0566">
              <w:rPr>
                <w:rFonts w:ascii="標楷體" w:eastAsia="標楷體" w:hAnsi="標楷體"/>
                <w:sz w:val="22"/>
              </w:rPr>
              <w:t>年</w:t>
            </w:r>
            <w:r w:rsidRPr="00BE0566">
              <w:rPr>
                <w:rFonts w:ascii="標楷體" w:eastAsia="標楷體" w:hAnsi="標楷體"/>
                <w:sz w:val="22"/>
                <w:u w:val="single"/>
              </w:rPr>
              <w:t xml:space="preserve">  </w:t>
            </w:r>
            <w:r w:rsidRPr="00BE0566">
              <w:rPr>
                <w:rFonts w:ascii="標楷體" w:eastAsia="標楷體" w:hAnsi="標楷體"/>
                <w:sz w:val="22"/>
                <w:lang w:eastAsia="zh-HK"/>
              </w:rPr>
              <w:t>月</w:t>
            </w:r>
            <w:r w:rsidRPr="00BE0566">
              <w:rPr>
                <w:rFonts w:ascii="標楷體" w:eastAsia="標楷體" w:hAnsi="標楷體"/>
                <w:sz w:val="22"/>
                <w:u w:val="single"/>
              </w:rPr>
              <w:t xml:space="preserve">  </w:t>
            </w:r>
            <w:r w:rsidRPr="00BE0566">
              <w:rPr>
                <w:rFonts w:ascii="標楷體" w:eastAsia="標楷體" w:hAnsi="標楷體"/>
                <w:sz w:val="22"/>
                <w:lang w:eastAsia="zh-HK"/>
              </w:rPr>
              <w:t>日</w:t>
            </w:r>
            <w:r w:rsidRPr="00BE0566">
              <w:rPr>
                <w:rFonts w:ascii="標楷體" w:eastAsia="標楷體" w:hAnsi="標楷體"/>
                <w:sz w:val="22"/>
              </w:rPr>
              <w:t>起</w:t>
            </w:r>
            <w:r w:rsidRPr="00BE0566">
              <w:rPr>
                <w:rFonts w:ascii="標楷體" w:eastAsia="標楷體" w:hAnsi="標楷體"/>
                <w:sz w:val="22"/>
                <w:u w:val="single"/>
              </w:rPr>
              <w:t xml:space="preserve">  </w:t>
            </w:r>
            <w:r w:rsidRPr="00BE0566">
              <w:rPr>
                <w:rFonts w:ascii="標楷體" w:eastAsia="標楷體" w:hAnsi="標楷體"/>
                <w:sz w:val="22"/>
              </w:rPr>
              <w:t>年</w:t>
            </w:r>
            <w:r w:rsidRPr="00BE0566">
              <w:rPr>
                <w:rFonts w:ascii="標楷體" w:eastAsia="標楷體" w:hAnsi="標楷體"/>
                <w:sz w:val="22"/>
                <w:u w:val="single"/>
              </w:rPr>
              <w:t xml:space="preserve">  </w:t>
            </w:r>
            <w:r w:rsidRPr="00BE0566">
              <w:rPr>
                <w:rFonts w:ascii="標楷體" w:eastAsia="標楷體" w:hAnsi="標楷體"/>
                <w:sz w:val="22"/>
                <w:lang w:eastAsia="zh-HK"/>
              </w:rPr>
              <w:t>月</w:t>
            </w:r>
            <w:r w:rsidRPr="00BE0566">
              <w:rPr>
                <w:rFonts w:ascii="標楷體" w:eastAsia="標楷體" w:hAnsi="標楷體"/>
                <w:sz w:val="22"/>
                <w:u w:val="single"/>
              </w:rPr>
              <w:t xml:space="preserve">  </w:t>
            </w:r>
            <w:r w:rsidRPr="00BE0566">
              <w:rPr>
                <w:rFonts w:ascii="標楷體" w:eastAsia="標楷體" w:hAnsi="標楷體"/>
                <w:sz w:val="22"/>
                <w:lang w:eastAsia="zh-HK"/>
              </w:rPr>
              <w:t>日</w:t>
            </w:r>
            <w:r w:rsidRPr="00BE0566">
              <w:rPr>
                <w:rFonts w:ascii="標楷體" w:eastAsia="標楷體" w:hAnsi="標楷體"/>
                <w:sz w:val="22"/>
              </w:rPr>
              <w:t>止</w:t>
            </w:r>
          </w:p>
          <w:p w:rsidR="001D313A" w:rsidRPr="00BE0566" w:rsidRDefault="001D313A" w:rsidP="000821AA">
            <w:pPr>
              <w:pStyle w:val="a5"/>
              <w:spacing w:line="300" w:lineRule="exact"/>
              <w:ind w:left="720" w:hanging="240"/>
              <w:rPr>
                <w:sz w:val="22"/>
              </w:rPr>
            </w:pPr>
            <w:proofErr w:type="gramStart"/>
            <w:r w:rsidRPr="00BE0566">
              <w:rPr>
                <w:rFonts w:ascii="標楷體" w:eastAsia="標楷體" w:hAnsi="標楷體"/>
                <w:sz w:val="22"/>
              </w:rPr>
              <w:t>＊</w:t>
            </w:r>
            <w:proofErr w:type="gramEnd"/>
            <w:r w:rsidRPr="00BE0566">
              <w:rPr>
                <w:rFonts w:ascii="標楷體" w:eastAsia="標楷體" w:hAnsi="標楷體"/>
                <w:sz w:val="22"/>
                <w:lang w:eastAsia="zh-HK"/>
              </w:rPr>
              <w:t>預計或實際</w:t>
            </w:r>
            <w:r w:rsidRPr="00BE0566">
              <w:rPr>
                <w:rFonts w:ascii="標楷體" w:eastAsia="標楷體" w:hAnsi="標楷體"/>
                <w:sz w:val="22"/>
              </w:rPr>
              <w:t>開工</w:t>
            </w:r>
            <w:r w:rsidRPr="00BE0566">
              <w:rPr>
                <w:rFonts w:ascii="標楷體" w:eastAsia="標楷體" w:hAnsi="標楷體"/>
                <w:sz w:val="22"/>
                <w:lang w:eastAsia="zh-HK"/>
              </w:rPr>
              <w:t>期</w:t>
            </w:r>
            <w:r w:rsidRPr="00BE0566">
              <w:rPr>
                <w:rFonts w:ascii="標楷體" w:eastAsia="標楷體" w:hAnsi="標楷體"/>
                <w:sz w:val="22"/>
              </w:rPr>
              <w:t>日：</w:t>
            </w:r>
            <w:r w:rsidRPr="00BE0566">
              <w:rPr>
                <w:rFonts w:ascii="標楷體" w:eastAsia="標楷體" w:hAnsi="標楷體"/>
                <w:sz w:val="22"/>
                <w:u w:val="single"/>
              </w:rPr>
              <w:t xml:space="preserve">   </w:t>
            </w:r>
            <w:r w:rsidRPr="00BE0566">
              <w:rPr>
                <w:rFonts w:ascii="標楷體" w:eastAsia="標楷體" w:hAnsi="標楷體"/>
                <w:sz w:val="22"/>
              </w:rPr>
              <w:t>年</w:t>
            </w:r>
            <w:r w:rsidRPr="00BE0566">
              <w:rPr>
                <w:rFonts w:ascii="標楷體" w:eastAsia="標楷體" w:hAnsi="標楷體"/>
                <w:sz w:val="22"/>
                <w:u w:val="single"/>
              </w:rPr>
              <w:t xml:space="preserve">  </w:t>
            </w:r>
            <w:r w:rsidRPr="00BE0566">
              <w:rPr>
                <w:rFonts w:ascii="標楷體" w:eastAsia="標楷體" w:hAnsi="標楷體"/>
                <w:sz w:val="22"/>
                <w:lang w:eastAsia="zh-HK"/>
              </w:rPr>
              <w:t>月</w:t>
            </w:r>
            <w:r w:rsidRPr="00BE0566">
              <w:rPr>
                <w:rFonts w:ascii="標楷體" w:eastAsia="標楷體" w:hAnsi="標楷體"/>
                <w:sz w:val="22"/>
                <w:u w:val="single"/>
              </w:rPr>
              <w:t xml:space="preserve">  </w:t>
            </w:r>
            <w:r w:rsidRPr="00BE0566">
              <w:rPr>
                <w:rFonts w:ascii="標楷體" w:eastAsia="標楷體" w:hAnsi="標楷體"/>
                <w:sz w:val="22"/>
                <w:lang w:eastAsia="zh-HK"/>
              </w:rPr>
              <w:t>日</w:t>
            </w:r>
          </w:p>
          <w:p w:rsidR="001D313A" w:rsidRPr="00BE0566" w:rsidRDefault="001D313A" w:rsidP="000821AA">
            <w:pPr>
              <w:pStyle w:val="a5"/>
              <w:spacing w:line="300" w:lineRule="exact"/>
              <w:ind w:left="720" w:hanging="240"/>
              <w:rPr>
                <w:sz w:val="22"/>
              </w:rPr>
            </w:pPr>
            <w:proofErr w:type="gramStart"/>
            <w:r w:rsidRPr="00BE0566">
              <w:rPr>
                <w:rFonts w:ascii="標楷體" w:eastAsia="標楷體" w:hAnsi="標楷體"/>
                <w:sz w:val="22"/>
              </w:rPr>
              <w:t>＊</w:t>
            </w:r>
            <w:proofErr w:type="gramEnd"/>
            <w:r w:rsidRPr="00BE0566">
              <w:rPr>
                <w:rFonts w:ascii="標楷體" w:eastAsia="標楷體" w:hAnsi="標楷體"/>
                <w:sz w:val="22"/>
              </w:rPr>
              <w:t>預計竣工日：</w:t>
            </w:r>
            <w:r w:rsidRPr="00BE0566">
              <w:rPr>
                <w:rFonts w:ascii="標楷體" w:eastAsia="標楷體" w:hAnsi="標楷體"/>
                <w:sz w:val="22"/>
                <w:u w:val="single"/>
              </w:rPr>
              <w:t xml:space="preserve">  </w:t>
            </w:r>
            <w:r w:rsidRPr="00BE0566">
              <w:rPr>
                <w:rFonts w:ascii="標楷體" w:eastAsia="標楷體" w:hAnsi="標楷體"/>
                <w:sz w:val="22"/>
              </w:rPr>
              <w:t>年</w:t>
            </w:r>
            <w:r w:rsidRPr="00BE0566">
              <w:rPr>
                <w:rFonts w:ascii="標楷體" w:eastAsia="標楷體" w:hAnsi="標楷體"/>
                <w:sz w:val="22"/>
                <w:u w:val="single"/>
              </w:rPr>
              <w:t xml:space="preserve">  </w:t>
            </w:r>
            <w:r w:rsidRPr="00BE0566">
              <w:rPr>
                <w:rFonts w:ascii="標楷體" w:eastAsia="標楷體" w:hAnsi="標楷體"/>
                <w:sz w:val="22"/>
                <w:lang w:eastAsia="zh-HK"/>
              </w:rPr>
              <w:t>月</w:t>
            </w:r>
            <w:r w:rsidRPr="00BE0566">
              <w:rPr>
                <w:rFonts w:ascii="標楷體" w:eastAsia="標楷體" w:hAnsi="標楷體"/>
                <w:sz w:val="22"/>
                <w:u w:val="single"/>
              </w:rPr>
              <w:t xml:space="preserve">  </w:t>
            </w:r>
            <w:r w:rsidRPr="00BE0566">
              <w:rPr>
                <w:rFonts w:ascii="標楷體" w:eastAsia="標楷體" w:hAnsi="標楷體"/>
                <w:sz w:val="22"/>
                <w:lang w:eastAsia="zh-HK"/>
              </w:rPr>
              <w:t>日</w:t>
            </w:r>
          </w:p>
          <w:p w:rsidR="001D313A" w:rsidRPr="00BE0566" w:rsidRDefault="001D313A" w:rsidP="000821AA">
            <w:pPr>
              <w:pStyle w:val="a5"/>
              <w:spacing w:line="300" w:lineRule="exact"/>
              <w:ind w:left="240"/>
              <w:rPr>
                <w:sz w:val="22"/>
              </w:rPr>
            </w:pPr>
            <w:r w:rsidRPr="00BE0566">
              <w:rPr>
                <w:rFonts w:ascii="標楷體" w:eastAsia="標楷體" w:hAnsi="標楷體"/>
                <w:sz w:val="22"/>
              </w:rPr>
              <w:t>□</w:t>
            </w:r>
            <w:r w:rsidRPr="00BE0566">
              <w:rPr>
                <w:rFonts w:ascii="標楷體" w:eastAsia="標楷體" w:hAnsi="標楷體"/>
                <w:sz w:val="22"/>
                <w:lang w:eastAsia="zh-HK"/>
              </w:rPr>
              <w:t>無</w:t>
            </w:r>
          </w:p>
        </w:tc>
      </w:tr>
      <w:tr w:rsidR="001D313A" w:rsidTr="000821AA">
        <w:tc>
          <w:tcPr>
            <w:tcW w:w="3409" w:type="dxa"/>
            <w:tcBorders>
              <w:top w:val="single" w:sz="8" w:space="0" w:color="000000"/>
              <w:left w:val="single" w:sz="12" w:space="0" w:color="000000"/>
              <w:bottom w:val="single" w:sz="8" w:space="0" w:color="000000"/>
              <w:right w:val="single" w:sz="8" w:space="0" w:color="000000"/>
            </w:tcBorders>
            <w:shd w:val="clear" w:color="auto" w:fill="auto"/>
          </w:tcPr>
          <w:p w:rsidR="001D313A" w:rsidRPr="00BE0566" w:rsidRDefault="001D313A" w:rsidP="000821AA">
            <w:pPr>
              <w:pStyle w:val="a5"/>
              <w:spacing w:line="300" w:lineRule="exact"/>
              <w:rPr>
                <w:sz w:val="22"/>
              </w:rPr>
            </w:pPr>
            <w:r w:rsidRPr="00BE0566">
              <w:rPr>
                <w:rFonts w:ascii="標楷體" w:eastAsia="標楷體" w:hAnsi="標楷體"/>
                <w:sz w:val="22"/>
              </w:rPr>
              <w:t>三、學校條件</w:t>
            </w:r>
          </w:p>
        </w:tc>
        <w:tc>
          <w:tcPr>
            <w:tcW w:w="6656" w:type="dxa"/>
            <w:tcBorders>
              <w:top w:val="single" w:sz="8" w:space="0" w:color="000000"/>
              <w:left w:val="single" w:sz="8" w:space="0" w:color="000000"/>
              <w:bottom w:val="single" w:sz="8" w:space="0" w:color="000000"/>
              <w:right w:val="single" w:sz="12" w:space="0" w:color="000000"/>
            </w:tcBorders>
            <w:shd w:val="clear" w:color="auto" w:fill="auto"/>
          </w:tcPr>
          <w:p w:rsidR="001D313A" w:rsidRPr="00BE0566" w:rsidRDefault="001D313A" w:rsidP="000821AA">
            <w:pPr>
              <w:pStyle w:val="a5"/>
              <w:spacing w:line="300" w:lineRule="exact"/>
              <w:rPr>
                <w:sz w:val="22"/>
              </w:rPr>
            </w:pPr>
            <w:r w:rsidRPr="00BE0566">
              <w:rPr>
                <w:rFonts w:ascii="標楷體" w:eastAsia="標楷體" w:hAnsi="標楷體"/>
                <w:sz w:val="22"/>
              </w:rPr>
              <w:t>1.學校既有設施：□</w:t>
            </w:r>
            <w:r w:rsidRPr="00BE0566">
              <w:rPr>
                <w:rFonts w:ascii="標楷體" w:eastAsia="標楷體" w:hAnsi="標楷體"/>
                <w:sz w:val="22"/>
                <w:lang w:eastAsia="zh-HK"/>
              </w:rPr>
              <w:t>活動中心</w:t>
            </w:r>
            <w:r w:rsidRPr="00BE0566">
              <w:rPr>
                <w:rFonts w:ascii="標楷體" w:eastAsia="標楷體" w:hAnsi="標楷體"/>
                <w:sz w:val="22"/>
              </w:rPr>
              <w:t>□體育館□風雨球場(半戶外球場)</w:t>
            </w:r>
          </w:p>
          <w:p w:rsidR="001D313A" w:rsidRPr="00BE0566" w:rsidRDefault="001D313A" w:rsidP="000821AA">
            <w:pPr>
              <w:pStyle w:val="a5"/>
              <w:spacing w:line="300" w:lineRule="exact"/>
              <w:rPr>
                <w:sz w:val="22"/>
              </w:rPr>
            </w:pPr>
            <w:r w:rsidRPr="00BE0566">
              <w:rPr>
                <w:rFonts w:ascii="標楷體" w:eastAsia="標楷體" w:hAnsi="標楷體"/>
                <w:sz w:val="22"/>
              </w:rPr>
              <w:t>□</w:t>
            </w:r>
            <w:r w:rsidRPr="00BE0566">
              <w:rPr>
                <w:rFonts w:ascii="標楷體" w:eastAsia="標楷體" w:hAnsi="標楷體"/>
                <w:sz w:val="22"/>
                <w:lang w:eastAsia="zh-HK"/>
              </w:rPr>
              <w:t>活動中心</w:t>
            </w:r>
            <w:r w:rsidRPr="00BE0566">
              <w:rPr>
                <w:rFonts w:ascii="標楷體" w:eastAsia="標楷體" w:hAnsi="標楷體"/>
                <w:sz w:val="22"/>
              </w:rPr>
              <w:t>其現況為何：</w:t>
            </w:r>
          </w:p>
          <w:p w:rsidR="001D313A" w:rsidRPr="00BE0566" w:rsidRDefault="001D313A" w:rsidP="000821AA">
            <w:pPr>
              <w:pStyle w:val="a5"/>
              <w:spacing w:line="300" w:lineRule="exact"/>
              <w:rPr>
                <w:sz w:val="22"/>
              </w:rPr>
            </w:pPr>
            <w:r w:rsidRPr="00BE0566">
              <w:rPr>
                <w:rFonts w:ascii="標楷體" w:eastAsia="標楷體" w:hAnsi="標楷體"/>
                <w:sz w:val="22"/>
              </w:rPr>
              <w:t>___________________________________(請檢附平面圖及照片)</w:t>
            </w:r>
          </w:p>
          <w:p w:rsidR="001D313A" w:rsidRPr="00BE0566" w:rsidRDefault="001D313A" w:rsidP="000821AA">
            <w:pPr>
              <w:pStyle w:val="a5"/>
              <w:spacing w:line="300" w:lineRule="exact"/>
              <w:rPr>
                <w:sz w:val="22"/>
              </w:rPr>
            </w:pPr>
            <w:r w:rsidRPr="00BE0566">
              <w:rPr>
                <w:rFonts w:ascii="標楷體" w:eastAsia="標楷體" w:hAnsi="標楷體"/>
                <w:sz w:val="22"/>
              </w:rPr>
              <w:lastRenderedPageBreak/>
              <w:t>□體育館其現況為何：___________________________________(請檢附平面圖及照片)</w:t>
            </w:r>
          </w:p>
          <w:p w:rsidR="001D313A" w:rsidRPr="00BE0566" w:rsidRDefault="001D313A" w:rsidP="000821AA">
            <w:pPr>
              <w:pStyle w:val="a5"/>
              <w:spacing w:line="300" w:lineRule="exact"/>
              <w:rPr>
                <w:sz w:val="22"/>
              </w:rPr>
            </w:pPr>
            <w:r w:rsidRPr="00BE0566">
              <w:rPr>
                <w:rFonts w:ascii="標楷體" w:eastAsia="標楷體" w:hAnsi="標楷體"/>
                <w:sz w:val="22"/>
              </w:rPr>
              <w:t>□風雨球場(半戶外球場)現況為何：</w:t>
            </w:r>
          </w:p>
          <w:p w:rsidR="001D313A" w:rsidRPr="00BE0566" w:rsidRDefault="001D313A" w:rsidP="000821AA">
            <w:pPr>
              <w:pStyle w:val="a5"/>
              <w:spacing w:line="300" w:lineRule="exact"/>
              <w:rPr>
                <w:sz w:val="22"/>
              </w:rPr>
            </w:pPr>
            <w:r w:rsidRPr="00BE0566">
              <w:rPr>
                <w:rFonts w:ascii="標楷體" w:eastAsia="標楷體" w:hAnsi="標楷體"/>
                <w:sz w:val="22"/>
              </w:rPr>
              <w:t>___________________________________(請檢附平面圖及照片)</w:t>
            </w:r>
          </w:p>
          <w:p w:rsidR="001D313A" w:rsidRPr="00BE0566" w:rsidRDefault="001D313A" w:rsidP="000821AA">
            <w:pPr>
              <w:pStyle w:val="a5"/>
              <w:spacing w:line="300" w:lineRule="exact"/>
              <w:rPr>
                <w:sz w:val="22"/>
              </w:rPr>
            </w:pPr>
            <w:r w:rsidRPr="00BE0566">
              <w:rPr>
                <w:rFonts w:ascii="標楷體" w:eastAsia="標楷體" w:hAnsi="標楷體"/>
                <w:sz w:val="22"/>
              </w:rPr>
              <w:t>2.學校學生數___________，運動代表隊名稱與人數：</w:t>
            </w:r>
          </w:p>
          <w:p w:rsidR="001D313A" w:rsidRPr="00BE0566" w:rsidRDefault="001D313A" w:rsidP="000821AA">
            <w:pPr>
              <w:pStyle w:val="a5"/>
              <w:spacing w:line="300" w:lineRule="exact"/>
              <w:rPr>
                <w:sz w:val="22"/>
              </w:rPr>
            </w:pPr>
            <w:r w:rsidRPr="00BE0566">
              <w:rPr>
                <w:rFonts w:ascii="標楷體" w:eastAsia="標楷體" w:hAnsi="標楷體"/>
                <w:sz w:val="22"/>
              </w:rPr>
              <w:t xml:space="preserve">  名稱：_______________________；人數：_____________人</w:t>
            </w:r>
          </w:p>
          <w:p w:rsidR="001D313A" w:rsidRPr="00BE0566" w:rsidRDefault="001D313A" w:rsidP="000821AA">
            <w:pPr>
              <w:pStyle w:val="a5"/>
              <w:spacing w:line="300" w:lineRule="exact"/>
              <w:rPr>
                <w:sz w:val="22"/>
              </w:rPr>
            </w:pPr>
            <w:r w:rsidRPr="00BE0566">
              <w:rPr>
                <w:rFonts w:ascii="標楷體" w:eastAsia="標楷體" w:hAnsi="標楷體"/>
                <w:sz w:val="22"/>
              </w:rPr>
              <w:t>3.地區人口數___________</w:t>
            </w:r>
          </w:p>
          <w:p w:rsidR="001D313A" w:rsidRPr="00BE0566" w:rsidRDefault="001D313A" w:rsidP="000821AA">
            <w:pPr>
              <w:pStyle w:val="a5"/>
              <w:spacing w:line="300" w:lineRule="exact"/>
              <w:rPr>
                <w:sz w:val="22"/>
              </w:rPr>
            </w:pPr>
            <w:r w:rsidRPr="00BE0566">
              <w:rPr>
                <w:rFonts w:ascii="標楷體" w:eastAsia="標楷體" w:hAnsi="標楷體"/>
                <w:sz w:val="22"/>
              </w:rPr>
              <w:t>4.學校人力資源____________，每年維護經費____________元</w:t>
            </w:r>
          </w:p>
        </w:tc>
      </w:tr>
      <w:tr w:rsidR="001D313A" w:rsidTr="000821AA">
        <w:tc>
          <w:tcPr>
            <w:tcW w:w="10065" w:type="dxa"/>
            <w:gridSpan w:val="2"/>
            <w:tcBorders>
              <w:top w:val="single" w:sz="8" w:space="0" w:color="000000"/>
              <w:left w:val="single" w:sz="12" w:space="0" w:color="000000"/>
              <w:bottom w:val="single" w:sz="12" w:space="0" w:color="000000"/>
              <w:right w:val="single" w:sz="12" w:space="0" w:color="000000"/>
            </w:tcBorders>
            <w:shd w:val="clear" w:color="auto" w:fill="auto"/>
          </w:tcPr>
          <w:p w:rsidR="001D313A" w:rsidRPr="00BE0566" w:rsidRDefault="001D313A" w:rsidP="000821AA">
            <w:pPr>
              <w:pStyle w:val="a5"/>
              <w:spacing w:line="300" w:lineRule="exact"/>
              <w:rPr>
                <w:sz w:val="22"/>
              </w:rPr>
            </w:pPr>
            <w:r w:rsidRPr="00BE0566">
              <w:rPr>
                <w:rFonts w:ascii="標楷體" w:eastAsia="標楷體" w:hAnsi="標楷體"/>
                <w:sz w:val="22"/>
              </w:rPr>
              <w:lastRenderedPageBreak/>
              <w:t>1.總經費需求______________________元</w:t>
            </w:r>
          </w:p>
          <w:p w:rsidR="001D313A" w:rsidRPr="00BE0566" w:rsidRDefault="001D313A" w:rsidP="000821AA">
            <w:pPr>
              <w:pStyle w:val="a5"/>
              <w:spacing w:line="300" w:lineRule="exact"/>
              <w:rPr>
                <w:sz w:val="22"/>
              </w:rPr>
            </w:pPr>
            <w:r w:rsidRPr="00BE0566">
              <w:rPr>
                <w:rFonts w:ascii="標楷體" w:eastAsia="標楷體" w:hAnsi="標楷體"/>
                <w:sz w:val="22"/>
              </w:rPr>
              <w:t>2.申請補助________________________元</w:t>
            </w:r>
          </w:p>
          <w:p w:rsidR="001D313A" w:rsidRPr="00BE0566" w:rsidRDefault="001D313A" w:rsidP="000821AA">
            <w:pPr>
              <w:pStyle w:val="a5"/>
              <w:spacing w:line="300" w:lineRule="exact"/>
              <w:rPr>
                <w:sz w:val="22"/>
              </w:rPr>
            </w:pPr>
            <w:r w:rsidRPr="00BE0566">
              <w:rPr>
                <w:rFonts w:ascii="標楷體" w:eastAsia="標楷體" w:hAnsi="標楷體"/>
                <w:sz w:val="22"/>
              </w:rPr>
              <w:t>3.直轄市或縣市政府配合____________元</w:t>
            </w:r>
          </w:p>
          <w:p w:rsidR="001D313A" w:rsidRPr="00BE0566" w:rsidRDefault="001D313A" w:rsidP="000821AA">
            <w:pPr>
              <w:pStyle w:val="a5"/>
              <w:spacing w:line="300" w:lineRule="exact"/>
              <w:rPr>
                <w:sz w:val="22"/>
              </w:rPr>
            </w:pPr>
            <w:r w:rsidRPr="00BE0566">
              <w:rPr>
                <w:rFonts w:ascii="標楷體" w:eastAsia="標楷體" w:hAnsi="標楷體"/>
                <w:sz w:val="22"/>
              </w:rPr>
              <w:t>4.學校配合款______________________元</w:t>
            </w:r>
          </w:p>
          <w:p w:rsidR="001D313A" w:rsidRPr="00BE0566" w:rsidRDefault="001D313A" w:rsidP="000821AA">
            <w:pPr>
              <w:pStyle w:val="a5"/>
              <w:spacing w:line="300" w:lineRule="exact"/>
              <w:rPr>
                <w:sz w:val="22"/>
              </w:rPr>
            </w:pPr>
            <w:r w:rsidRPr="00BE0566">
              <w:rPr>
                <w:rFonts w:ascii="標楷體" w:eastAsia="標楷體" w:hAnsi="標楷體"/>
                <w:sz w:val="22"/>
                <w:lang w:eastAsia="zh-HK"/>
              </w:rPr>
              <w:t>備註:</w:t>
            </w:r>
          </w:p>
          <w:p w:rsidR="001D313A" w:rsidRPr="00BE0566" w:rsidRDefault="001D313A" w:rsidP="000821AA">
            <w:pPr>
              <w:pStyle w:val="a5"/>
              <w:spacing w:line="300" w:lineRule="exact"/>
              <w:rPr>
                <w:sz w:val="22"/>
              </w:rPr>
            </w:pPr>
            <w:r w:rsidRPr="00BE0566">
              <w:rPr>
                <w:rFonts w:ascii="標楷體" w:eastAsia="標楷體" w:hAnsi="標楷體"/>
                <w:sz w:val="22"/>
                <w:lang w:eastAsia="zh-HK"/>
              </w:rPr>
              <w:t>活動中心及體育館之定義區分(資料來源</w:t>
            </w:r>
            <w:r w:rsidRPr="00BE0566">
              <w:rPr>
                <w:rFonts w:ascii="標楷體" w:eastAsia="標楷體" w:hAnsi="標楷體"/>
                <w:sz w:val="22"/>
              </w:rPr>
              <w:t>：</w:t>
            </w:r>
            <w:r w:rsidRPr="00BE0566">
              <w:rPr>
                <w:rFonts w:ascii="標楷體" w:eastAsia="標楷體" w:hAnsi="標楷體"/>
                <w:sz w:val="22"/>
                <w:lang w:eastAsia="zh-HK"/>
              </w:rPr>
              <w:t>國民中小學設備基準第18頁)</w:t>
            </w:r>
          </w:p>
          <w:p w:rsidR="001D313A" w:rsidRPr="00BE0566" w:rsidRDefault="001D313A" w:rsidP="000821AA">
            <w:pPr>
              <w:pStyle w:val="a5"/>
              <w:spacing w:line="300" w:lineRule="exact"/>
              <w:rPr>
                <w:sz w:val="22"/>
              </w:rPr>
            </w:pPr>
            <w:r w:rsidRPr="00BE0566">
              <w:rPr>
                <w:rFonts w:ascii="標楷體" w:eastAsia="標楷體" w:hAnsi="標楷體"/>
                <w:sz w:val="22"/>
                <w:lang w:eastAsia="zh-HK"/>
              </w:rPr>
              <w:t>1.活動中心：</w:t>
            </w:r>
            <w:r w:rsidRPr="00BE0566">
              <w:rPr>
                <w:rFonts w:ascii="標楷體" w:eastAsia="標楷體" w:hAnsi="標楷體"/>
                <w:sz w:val="22"/>
              </w:rPr>
              <w:t>以學生活動為主，供儀典、節慶、藝文表演、專題演講、大團體教學</w:t>
            </w:r>
            <w:proofErr w:type="gramStart"/>
            <w:r w:rsidRPr="00BE0566">
              <w:rPr>
                <w:rFonts w:ascii="標楷體" w:eastAsia="標楷體" w:hAnsi="標楷體"/>
                <w:sz w:val="22"/>
              </w:rPr>
              <w:t>及年級</w:t>
            </w:r>
            <w:proofErr w:type="gramEnd"/>
            <w:r w:rsidRPr="00BE0566">
              <w:rPr>
                <w:rFonts w:ascii="標楷體" w:eastAsia="標楷體" w:hAnsi="標楷體"/>
                <w:sz w:val="22"/>
              </w:rPr>
              <w:t>活動等用途。</w:t>
            </w:r>
          </w:p>
          <w:p w:rsidR="001D313A" w:rsidRPr="00BE0566" w:rsidRDefault="001D313A" w:rsidP="000821AA">
            <w:pPr>
              <w:pStyle w:val="a5"/>
              <w:spacing w:line="300" w:lineRule="exact"/>
              <w:rPr>
                <w:sz w:val="22"/>
              </w:rPr>
            </w:pPr>
            <w:r w:rsidRPr="00BE0566">
              <w:rPr>
                <w:rFonts w:ascii="標楷體" w:eastAsia="標楷體" w:hAnsi="標楷體"/>
                <w:sz w:val="22"/>
                <w:lang w:eastAsia="zh-HK"/>
              </w:rPr>
              <w:t>2.體育館:</w:t>
            </w:r>
            <w:r w:rsidRPr="00BE0566">
              <w:rPr>
                <w:rFonts w:ascii="標楷體" w:eastAsia="標楷體" w:hAnsi="標楷體"/>
                <w:sz w:val="22"/>
              </w:rPr>
              <w:t>以體育活動為主，並應符合體育比賽使用（設計時應明確考量符合標準認證之比賽場地）。</w:t>
            </w:r>
          </w:p>
        </w:tc>
      </w:tr>
    </w:tbl>
    <w:p w:rsidR="001D313A" w:rsidRDefault="001D313A" w:rsidP="001D313A">
      <w:pPr>
        <w:pStyle w:val="a5"/>
        <w:pageBreakBefore/>
        <w:snapToGrid w:val="0"/>
        <w:jc w:val="center"/>
      </w:pPr>
      <w:r>
        <w:rPr>
          <w:rFonts w:eastAsia="標楷體"/>
          <w:b/>
          <w:color w:val="000000"/>
          <w:sz w:val="36"/>
          <w:szCs w:val="36"/>
        </w:rPr>
        <w:lastRenderedPageBreak/>
        <w:t>修（整）建與新建運動場地及購置體育器材設備檢核表</w:t>
      </w:r>
    </w:p>
    <w:tbl>
      <w:tblPr>
        <w:tblW w:w="9638" w:type="dxa"/>
        <w:tblInd w:w="-662" w:type="dxa"/>
        <w:tblLayout w:type="fixed"/>
        <w:tblLook w:val="0000" w:firstRow="0" w:lastRow="0" w:firstColumn="0" w:lastColumn="0" w:noHBand="0" w:noVBand="0"/>
      </w:tblPr>
      <w:tblGrid>
        <w:gridCol w:w="4819"/>
        <w:gridCol w:w="4819"/>
      </w:tblGrid>
      <w:tr w:rsidR="001D313A" w:rsidTr="000821AA">
        <w:trPr>
          <w:trHeight w:val="70"/>
        </w:trPr>
        <w:tc>
          <w:tcPr>
            <w:tcW w:w="4819" w:type="dxa"/>
            <w:shd w:val="clear" w:color="auto" w:fill="auto"/>
          </w:tcPr>
          <w:p w:rsidR="001D313A" w:rsidRDefault="001D313A" w:rsidP="000821AA">
            <w:pPr>
              <w:pStyle w:val="a5"/>
              <w:spacing w:before="120" w:line="400" w:lineRule="exact"/>
              <w:jc w:val="both"/>
            </w:pPr>
            <w:r>
              <w:rPr>
                <w:rFonts w:eastAsia="標楷體"/>
                <w:sz w:val="26"/>
                <w:szCs w:val="26"/>
              </w:rPr>
              <w:t>※</w:t>
            </w:r>
            <w:r>
              <w:rPr>
                <w:rFonts w:eastAsia="標楷體"/>
                <w:sz w:val="26"/>
                <w:szCs w:val="26"/>
              </w:rPr>
              <w:t>申請學校：</w:t>
            </w:r>
            <w:r>
              <w:rPr>
                <w:rFonts w:eastAsia="標楷體"/>
                <w:b/>
                <w:color w:val="000000"/>
                <w:sz w:val="26"/>
                <w:szCs w:val="26"/>
                <w:u w:val="single"/>
              </w:rPr>
              <w:t xml:space="preserve">　　　　　　　　　</w:t>
            </w:r>
          </w:p>
        </w:tc>
        <w:tc>
          <w:tcPr>
            <w:tcW w:w="4819" w:type="dxa"/>
            <w:shd w:val="clear" w:color="auto" w:fill="auto"/>
          </w:tcPr>
          <w:p w:rsidR="001D313A" w:rsidRDefault="001D313A" w:rsidP="000821AA">
            <w:pPr>
              <w:pStyle w:val="a5"/>
              <w:spacing w:before="120" w:line="400" w:lineRule="exact"/>
              <w:jc w:val="both"/>
            </w:pPr>
            <w:r>
              <w:rPr>
                <w:rFonts w:eastAsia="標楷體"/>
                <w:sz w:val="26"/>
                <w:szCs w:val="26"/>
              </w:rPr>
              <w:t>※</w:t>
            </w:r>
            <w:r>
              <w:rPr>
                <w:rFonts w:eastAsia="標楷體"/>
                <w:sz w:val="26"/>
                <w:szCs w:val="26"/>
              </w:rPr>
              <w:t>需求補助項目：</w:t>
            </w:r>
            <w:r>
              <w:rPr>
                <w:rFonts w:eastAsia="標楷體"/>
                <w:b/>
                <w:color w:val="000000"/>
                <w:sz w:val="26"/>
                <w:szCs w:val="26"/>
                <w:u w:val="single"/>
              </w:rPr>
              <w:t xml:space="preserve">　　　　　　　　　</w:t>
            </w:r>
          </w:p>
        </w:tc>
      </w:tr>
    </w:tbl>
    <w:p w:rsidR="001D313A" w:rsidRDefault="000821AA" w:rsidP="000821AA">
      <w:pPr>
        <w:pStyle w:val="a5"/>
        <w:spacing w:line="400" w:lineRule="exact"/>
        <w:ind w:leftChars="-295" w:left="-565" w:hanging="143"/>
        <w:jc w:val="both"/>
      </w:pPr>
      <w:r>
        <w:rPr>
          <w:rFonts w:eastAsia="標楷體" w:hint="eastAsia"/>
          <w:sz w:val="26"/>
          <w:szCs w:val="26"/>
        </w:rPr>
        <w:t xml:space="preserve"> </w:t>
      </w:r>
      <w:r w:rsidR="001D313A">
        <w:rPr>
          <w:rFonts w:eastAsia="標楷體"/>
          <w:sz w:val="26"/>
          <w:szCs w:val="26"/>
        </w:rPr>
        <w:t>※</w:t>
      </w:r>
      <w:r w:rsidR="001D313A">
        <w:rPr>
          <w:rFonts w:eastAsia="標楷體"/>
          <w:sz w:val="26"/>
          <w:szCs w:val="26"/>
        </w:rPr>
        <w:t>說明：請就相關項目檢核是否完備，完備請打</w:t>
      </w:r>
      <w:proofErr w:type="gramStart"/>
      <w:r w:rsidR="001D313A">
        <w:rPr>
          <w:rFonts w:ascii="標楷體" w:eastAsia="標楷體" w:hAnsi="標楷體"/>
          <w:sz w:val="26"/>
          <w:szCs w:val="26"/>
        </w:rPr>
        <w:t>ˇ</w:t>
      </w:r>
      <w:proofErr w:type="gramEnd"/>
    </w:p>
    <w:tbl>
      <w:tblPr>
        <w:tblW w:w="10349" w:type="dxa"/>
        <w:tblInd w:w="-885" w:type="dxa"/>
        <w:tblLayout w:type="fixed"/>
        <w:tblLook w:val="0000" w:firstRow="0" w:lastRow="0" w:firstColumn="0" w:lastColumn="0" w:noHBand="0" w:noVBand="0"/>
      </w:tblPr>
      <w:tblGrid>
        <w:gridCol w:w="1141"/>
        <w:gridCol w:w="6373"/>
        <w:gridCol w:w="2835"/>
      </w:tblGrid>
      <w:tr w:rsidR="001D313A" w:rsidTr="008748D7">
        <w:trPr>
          <w:trHeight w:val="420"/>
        </w:trPr>
        <w:tc>
          <w:tcPr>
            <w:tcW w:w="1141" w:type="dxa"/>
            <w:vMerge w:val="restart"/>
            <w:tcBorders>
              <w:top w:val="single" w:sz="12" w:space="0" w:color="000000"/>
              <w:left w:val="single" w:sz="12" w:space="0" w:color="000000"/>
              <w:bottom w:val="double" w:sz="4" w:space="0" w:color="000000"/>
              <w:right w:val="single" w:sz="4" w:space="0" w:color="000000"/>
            </w:tcBorders>
            <w:shd w:val="clear" w:color="auto" w:fill="auto"/>
            <w:vAlign w:val="center"/>
          </w:tcPr>
          <w:p w:rsidR="001D313A" w:rsidRDefault="001D313A" w:rsidP="008748D7">
            <w:pPr>
              <w:pStyle w:val="a5"/>
              <w:snapToGrid w:val="0"/>
              <w:spacing w:line="300" w:lineRule="exact"/>
              <w:jc w:val="center"/>
            </w:pPr>
            <w:r>
              <w:rPr>
                <w:rFonts w:eastAsia="標楷體"/>
                <w:b/>
                <w:color w:val="000000"/>
                <w:sz w:val="26"/>
                <w:szCs w:val="26"/>
              </w:rPr>
              <w:t>項次</w:t>
            </w:r>
          </w:p>
        </w:tc>
        <w:tc>
          <w:tcPr>
            <w:tcW w:w="6373" w:type="dxa"/>
            <w:vMerge w:val="restart"/>
            <w:tcBorders>
              <w:top w:val="single" w:sz="12" w:space="0" w:color="000000"/>
              <w:left w:val="single" w:sz="4" w:space="0" w:color="000000"/>
              <w:bottom w:val="double" w:sz="4" w:space="0" w:color="000000"/>
              <w:right w:val="single" w:sz="4" w:space="0" w:color="000000"/>
            </w:tcBorders>
            <w:shd w:val="clear" w:color="auto" w:fill="auto"/>
            <w:vAlign w:val="center"/>
          </w:tcPr>
          <w:p w:rsidR="001D313A" w:rsidRDefault="001D313A" w:rsidP="008748D7">
            <w:pPr>
              <w:pStyle w:val="a5"/>
              <w:snapToGrid w:val="0"/>
              <w:spacing w:line="300" w:lineRule="exact"/>
              <w:jc w:val="center"/>
            </w:pPr>
            <w:r>
              <w:rPr>
                <w:rFonts w:eastAsia="標楷體"/>
                <w:b/>
                <w:color w:val="000000"/>
                <w:sz w:val="26"/>
                <w:szCs w:val="26"/>
              </w:rPr>
              <w:t>檢核項目</w:t>
            </w:r>
          </w:p>
        </w:tc>
        <w:tc>
          <w:tcPr>
            <w:tcW w:w="2835" w:type="dxa"/>
            <w:vMerge w:val="restart"/>
            <w:tcBorders>
              <w:top w:val="single" w:sz="12" w:space="0" w:color="000000"/>
              <w:left w:val="single" w:sz="4" w:space="0" w:color="000000"/>
              <w:bottom w:val="double" w:sz="4" w:space="0" w:color="000000"/>
              <w:right w:val="single" w:sz="4" w:space="0" w:color="000000"/>
            </w:tcBorders>
            <w:shd w:val="clear" w:color="auto" w:fill="auto"/>
            <w:vAlign w:val="center"/>
          </w:tcPr>
          <w:p w:rsidR="001D313A" w:rsidRDefault="001D313A" w:rsidP="008748D7">
            <w:pPr>
              <w:pStyle w:val="a5"/>
              <w:spacing w:line="300" w:lineRule="exact"/>
              <w:jc w:val="center"/>
            </w:pPr>
            <w:r>
              <w:rPr>
                <w:rFonts w:ascii="標楷體" w:eastAsia="標楷體" w:hAnsi="標楷體" w:hint="eastAsia"/>
                <w:b/>
                <w:sz w:val="26"/>
                <w:szCs w:val="26"/>
              </w:rPr>
              <w:t>學校</w:t>
            </w:r>
          </w:p>
          <w:p w:rsidR="001D313A" w:rsidRDefault="001D313A" w:rsidP="008748D7">
            <w:pPr>
              <w:pStyle w:val="a5"/>
              <w:spacing w:line="300" w:lineRule="exact"/>
              <w:jc w:val="center"/>
            </w:pPr>
            <w:r>
              <w:rPr>
                <w:rFonts w:ascii="標楷體" w:eastAsia="標楷體" w:hAnsi="標楷體"/>
                <w:b/>
                <w:sz w:val="26"/>
                <w:szCs w:val="26"/>
              </w:rPr>
              <w:t>檢核欄</w:t>
            </w:r>
          </w:p>
        </w:tc>
      </w:tr>
      <w:tr w:rsidR="001D313A" w:rsidTr="008748D7">
        <w:trPr>
          <w:trHeight w:val="360"/>
        </w:trPr>
        <w:tc>
          <w:tcPr>
            <w:tcW w:w="1141" w:type="dxa"/>
            <w:vMerge/>
            <w:tcBorders>
              <w:top w:val="single" w:sz="12"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vMerge/>
            <w:tcBorders>
              <w:top w:val="single" w:sz="12" w:space="0" w:color="000000"/>
              <w:left w:val="single" w:sz="4" w:space="0" w:color="000000"/>
              <w:bottom w:val="double" w:sz="4" w:space="0" w:color="000000"/>
              <w:right w:val="single" w:sz="4" w:space="0" w:color="000000"/>
            </w:tcBorders>
            <w:shd w:val="clear" w:color="auto" w:fill="auto"/>
            <w:vAlign w:val="center"/>
          </w:tcPr>
          <w:p w:rsidR="001D313A" w:rsidRDefault="001D313A" w:rsidP="000821AA"/>
        </w:tc>
        <w:tc>
          <w:tcPr>
            <w:tcW w:w="2835" w:type="dxa"/>
            <w:vMerge/>
            <w:tcBorders>
              <w:top w:val="single" w:sz="12" w:space="0" w:color="000000"/>
              <w:left w:val="single" w:sz="4" w:space="0" w:color="000000"/>
              <w:bottom w:val="double" w:sz="4" w:space="0" w:color="000000"/>
              <w:right w:val="single" w:sz="4" w:space="0" w:color="000000"/>
            </w:tcBorders>
            <w:shd w:val="clear" w:color="auto" w:fill="auto"/>
            <w:vAlign w:val="center"/>
          </w:tcPr>
          <w:p w:rsidR="001D313A" w:rsidRDefault="001D313A" w:rsidP="000821AA"/>
        </w:tc>
      </w:tr>
      <w:tr w:rsidR="001D313A" w:rsidTr="008748D7">
        <w:trPr>
          <w:trHeight w:val="64"/>
        </w:trPr>
        <w:tc>
          <w:tcPr>
            <w:tcW w:w="1141" w:type="dxa"/>
            <w:tcBorders>
              <w:top w:val="double" w:sz="4" w:space="0" w:color="000000"/>
              <w:left w:val="single" w:sz="12" w:space="0" w:color="000000"/>
              <w:bottom w:val="single" w:sz="4" w:space="0" w:color="000000"/>
              <w:right w:val="single" w:sz="4" w:space="0" w:color="000000"/>
            </w:tcBorders>
            <w:shd w:val="clear" w:color="auto" w:fill="auto"/>
            <w:vAlign w:val="center"/>
          </w:tcPr>
          <w:p w:rsidR="001D313A" w:rsidRDefault="001D313A" w:rsidP="000821AA">
            <w:pPr>
              <w:pStyle w:val="a5"/>
              <w:snapToGrid w:val="0"/>
              <w:jc w:val="center"/>
            </w:pPr>
            <w:proofErr w:type="gramStart"/>
            <w:r>
              <w:rPr>
                <w:rFonts w:eastAsia="標楷體"/>
                <w:b/>
                <w:color w:val="000000"/>
                <w:sz w:val="26"/>
                <w:szCs w:val="26"/>
              </w:rPr>
              <w:t>一</w:t>
            </w:r>
            <w:proofErr w:type="gramEnd"/>
          </w:p>
        </w:tc>
        <w:tc>
          <w:tcPr>
            <w:tcW w:w="6373" w:type="dxa"/>
            <w:tcBorders>
              <w:top w:val="double" w:sz="4" w:space="0" w:color="000000"/>
              <w:left w:val="single" w:sz="4" w:space="0" w:color="000000"/>
              <w:bottom w:val="single" w:sz="4" w:space="0" w:color="000000"/>
              <w:right w:val="single" w:sz="4" w:space="0" w:color="000000"/>
            </w:tcBorders>
            <w:shd w:val="clear" w:color="auto" w:fill="auto"/>
            <w:vAlign w:val="center"/>
          </w:tcPr>
          <w:p w:rsidR="001D313A" w:rsidRDefault="00234D55" w:rsidP="000821AA">
            <w:pPr>
              <w:pStyle w:val="a5"/>
              <w:snapToGrid w:val="0"/>
            </w:pPr>
            <w:r>
              <w:rPr>
                <w:rFonts w:eastAsia="標楷體" w:hint="eastAsia"/>
                <w:color w:val="000000"/>
                <w:sz w:val="26"/>
                <w:szCs w:val="26"/>
              </w:rPr>
              <w:t>已</w:t>
            </w:r>
            <w:r w:rsidR="001D313A">
              <w:rPr>
                <w:rFonts w:eastAsia="標楷體"/>
                <w:color w:val="000000"/>
                <w:sz w:val="26"/>
                <w:szCs w:val="26"/>
              </w:rPr>
              <w:t>至</w:t>
            </w:r>
            <w:r w:rsidR="001D313A">
              <w:rPr>
                <w:rFonts w:eastAsia="標楷體" w:hint="eastAsia"/>
                <w:color w:val="000000"/>
                <w:sz w:val="26"/>
                <w:szCs w:val="26"/>
              </w:rPr>
              <w:t>教育部體育</w:t>
            </w:r>
            <w:r w:rsidR="001D313A">
              <w:rPr>
                <w:rFonts w:eastAsia="標楷體"/>
                <w:color w:val="000000"/>
                <w:sz w:val="26"/>
                <w:szCs w:val="26"/>
              </w:rPr>
              <w:t>署線上申請網站填報且上傳申請計畫書</w:t>
            </w:r>
            <w:r w:rsidR="001D313A">
              <w:rPr>
                <w:rFonts w:eastAsia="標楷體"/>
                <w:color w:val="000000"/>
                <w:sz w:val="26"/>
                <w:szCs w:val="26"/>
              </w:rPr>
              <w:t>https://sasport.net/Login.aspx</w:t>
            </w:r>
          </w:p>
        </w:tc>
        <w:tc>
          <w:tcPr>
            <w:tcW w:w="2835" w:type="dxa"/>
            <w:tcBorders>
              <w:top w:val="doub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jc w:val="center"/>
            </w:pPr>
            <w:r>
              <w:rPr>
                <w:rFonts w:ascii="標楷體" w:eastAsia="標楷體" w:hAnsi="標楷體"/>
                <w:sz w:val="26"/>
                <w:szCs w:val="26"/>
              </w:rPr>
              <w:t>□</w:t>
            </w:r>
          </w:p>
        </w:tc>
      </w:tr>
      <w:tr w:rsidR="001D313A" w:rsidTr="008748D7">
        <w:trPr>
          <w:trHeight w:val="64"/>
        </w:trPr>
        <w:tc>
          <w:tcPr>
            <w:tcW w:w="1141" w:type="dxa"/>
            <w:vMerge w:val="restart"/>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pPr>
              <w:pStyle w:val="a5"/>
              <w:snapToGrid w:val="0"/>
              <w:jc w:val="center"/>
            </w:pPr>
            <w:r>
              <w:rPr>
                <w:rFonts w:eastAsia="標楷體"/>
                <w:b/>
                <w:color w:val="000000"/>
                <w:sz w:val="26"/>
                <w:szCs w:val="26"/>
              </w:rPr>
              <w:t>二</w:t>
            </w:r>
          </w:p>
        </w:tc>
        <w:tc>
          <w:tcPr>
            <w:tcW w:w="6373" w:type="dxa"/>
            <w:tcBorders>
              <w:top w:val="doub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snapToGrid w:val="0"/>
              <w:jc w:val="center"/>
            </w:pPr>
            <w:r>
              <w:rPr>
                <w:rFonts w:eastAsia="標楷體"/>
                <w:b/>
                <w:color w:val="000000"/>
                <w:sz w:val="26"/>
                <w:szCs w:val="26"/>
              </w:rPr>
              <w:t>計畫書</w:t>
            </w:r>
          </w:p>
        </w:tc>
        <w:tc>
          <w:tcPr>
            <w:tcW w:w="2835" w:type="dxa"/>
            <w:tcBorders>
              <w:top w:val="doub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jc w:val="center"/>
            </w:pPr>
            <w:r>
              <w:rPr>
                <w:rFonts w:ascii="標楷體" w:eastAsia="標楷體" w:hAnsi="標楷體"/>
                <w:sz w:val="26"/>
                <w:szCs w:val="26"/>
              </w:rPr>
              <w:t>-</w:t>
            </w:r>
          </w:p>
        </w:tc>
      </w:tr>
      <w:tr w:rsidR="001D313A" w:rsidTr="008748D7">
        <w:trPr>
          <w:trHeight w:val="82"/>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1D313A">
            <w:pPr>
              <w:pStyle w:val="a5"/>
              <w:widowControl w:val="0"/>
              <w:numPr>
                <w:ilvl w:val="0"/>
                <w:numId w:val="2"/>
              </w:numPr>
              <w:suppressAutoHyphens/>
              <w:snapToGrid w:val="0"/>
              <w:spacing w:after="0"/>
              <w:textAlignment w:val="auto"/>
            </w:pPr>
            <w:r>
              <w:rPr>
                <w:rFonts w:eastAsia="標楷體"/>
                <w:color w:val="000000"/>
                <w:sz w:val="26"/>
                <w:szCs w:val="26"/>
              </w:rPr>
              <w:t>申請項目不包含非體育運動場地項目</w:t>
            </w:r>
            <w:r>
              <w:rPr>
                <w:rFonts w:eastAsia="標楷體"/>
                <w:color w:val="808080"/>
                <w:sz w:val="22"/>
                <w:szCs w:val="20"/>
              </w:rPr>
              <w:t>(</w:t>
            </w:r>
            <w:r>
              <w:rPr>
                <w:rFonts w:eastAsia="標楷體"/>
                <w:color w:val="808080"/>
                <w:sz w:val="22"/>
                <w:szCs w:val="20"/>
              </w:rPr>
              <w:t>如司令臺、遊樂場、與運動場無關之周邊地坪</w:t>
            </w:r>
            <w:r>
              <w:rPr>
                <w:rFonts w:eastAsia="標楷體"/>
                <w:color w:val="808080"/>
                <w:sz w:val="22"/>
                <w:szCs w:val="20"/>
              </w:rPr>
              <w:t>)</w:t>
            </w:r>
            <w:r>
              <w:rPr>
                <w:rFonts w:eastAsia="標楷體"/>
                <w:color w:val="000000"/>
                <w:sz w:val="26"/>
                <w:szCs w:val="26"/>
              </w:rPr>
              <w:t>及</w:t>
            </w:r>
            <w:r>
              <w:rPr>
                <w:rFonts w:eastAsia="標楷體" w:hint="eastAsia"/>
                <w:color w:val="000000"/>
                <w:sz w:val="26"/>
                <w:szCs w:val="26"/>
              </w:rPr>
              <w:t>教育部體育</w:t>
            </w:r>
            <w:r>
              <w:rPr>
                <w:rFonts w:eastAsia="標楷體"/>
                <w:color w:val="000000"/>
                <w:sz w:val="26"/>
                <w:szCs w:val="26"/>
              </w:rPr>
              <w:t>署訂有辦法及要點之計畫</w:t>
            </w:r>
            <w:r>
              <w:rPr>
                <w:rFonts w:eastAsia="標楷體"/>
                <w:color w:val="808080"/>
                <w:sz w:val="22"/>
                <w:szCs w:val="20"/>
              </w:rPr>
              <w:t>(</w:t>
            </w:r>
            <w:proofErr w:type="gramStart"/>
            <w:r>
              <w:rPr>
                <w:rFonts w:eastAsia="標楷體"/>
                <w:color w:val="808080"/>
                <w:sz w:val="22"/>
                <w:szCs w:val="20"/>
              </w:rPr>
              <w:t>如樂活</w:t>
            </w:r>
            <w:proofErr w:type="gramEnd"/>
            <w:r>
              <w:rPr>
                <w:rFonts w:eastAsia="標楷體"/>
                <w:color w:val="808080"/>
                <w:sz w:val="22"/>
                <w:szCs w:val="20"/>
              </w:rPr>
              <w:t>運動站</w:t>
            </w:r>
            <w:r>
              <w:rPr>
                <w:rFonts w:eastAsia="標楷體"/>
                <w:color w:val="808080"/>
                <w:sz w:val="22"/>
                <w:szCs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jc w:val="center"/>
            </w:pPr>
            <w:r>
              <w:rPr>
                <w:rFonts w:ascii="標楷體" w:eastAsia="標楷體" w:hAnsi="標楷體"/>
                <w:sz w:val="26"/>
                <w:szCs w:val="26"/>
              </w:rPr>
              <w:t>□</w:t>
            </w:r>
          </w:p>
        </w:tc>
      </w:tr>
      <w:tr w:rsidR="001D313A" w:rsidTr="008748D7">
        <w:trPr>
          <w:trHeight w:val="168"/>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1D313A">
            <w:pPr>
              <w:pStyle w:val="a5"/>
              <w:widowControl w:val="0"/>
              <w:numPr>
                <w:ilvl w:val="0"/>
                <w:numId w:val="2"/>
              </w:numPr>
              <w:suppressAutoHyphens/>
              <w:snapToGrid w:val="0"/>
              <w:spacing w:after="0"/>
              <w:textAlignment w:val="auto"/>
            </w:pPr>
            <w:r>
              <w:rPr>
                <w:rFonts w:eastAsia="標楷體"/>
                <w:color w:val="000000"/>
                <w:sz w:val="26"/>
                <w:szCs w:val="26"/>
              </w:rPr>
              <w:t>施作工程</w:t>
            </w:r>
            <w:r>
              <w:rPr>
                <w:rFonts w:eastAsia="標楷體"/>
                <w:color w:val="000000"/>
                <w:sz w:val="26"/>
                <w:szCs w:val="26"/>
              </w:rPr>
              <w:t>(</w:t>
            </w:r>
            <w:r>
              <w:rPr>
                <w:rFonts w:eastAsia="標楷體"/>
                <w:color w:val="000000"/>
                <w:sz w:val="26"/>
                <w:szCs w:val="26"/>
              </w:rPr>
              <w:t>器材</w:t>
            </w:r>
            <w:r>
              <w:rPr>
                <w:rFonts w:eastAsia="標楷體"/>
                <w:color w:val="000000"/>
                <w:sz w:val="26"/>
                <w:szCs w:val="26"/>
              </w:rPr>
              <w:t>)</w:t>
            </w:r>
            <w:r>
              <w:rPr>
                <w:rFonts w:eastAsia="標楷體"/>
                <w:color w:val="000000"/>
                <w:sz w:val="26"/>
                <w:szCs w:val="26"/>
              </w:rPr>
              <w:t>項目間具備關聯性</w:t>
            </w:r>
            <w:r>
              <w:rPr>
                <w:rFonts w:eastAsia="標楷體"/>
                <w:color w:val="000000"/>
                <w:sz w:val="26"/>
                <w:szCs w:val="26"/>
              </w:rPr>
              <w:t xml:space="preserve"> (</w:t>
            </w:r>
            <w:r>
              <w:rPr>
                <w:rFonts w:eastAsia="標楷體"/>
                <w:color w:val="000000"/>
                <w:sz w:val="26"/>
                <w:szCs w:val="26"/>
              </w:rPr>
              <w:t>一校一年一案，場地與器材不得</w:t>
            </w:r>
            <w:proofErr w:type="gramStart"/>
            <w:r>
              <w:rPr>
                <w:rFonts w:eastAsia="標楷體"/>
                <w:color w:val="000000"/>
                <w:sz w:val="26"/>
                <w:szCs w:val="26"/>
              </w:rPr>
              <w:t>併</w:t>
            </w:r>
            <w:proofErr w:type="gramEnd"/>
            <w:r>
              <w:rPr>
                <w:rFonts w:eastAsia="標楷體"/>
                <w:color w:val="000000"/>
                <w:sz w:val="26"/>
                <w:szCs w:val="26"/>
              </w:rPr>
              <w:t>案申請</w:t>
            </w:r>
            <w:r>
              <w:rPr>
                <w:rFonts w:eastAsia="標楷體"/>
                <w:color w:val="000000"/>
                <w:sz w:val="26"/>
                <w:szCs w:val="26"/>
              </w:rPr>
              <w:t>)</w:t>
            </w:r>
            <w:r>
              <w:rPr>
                <w:rFonts w:eastAsia="標楷體"/>
                <w:color w:val="000000"/>
                <w:sz w:val="26"/>
                <w:szCs w:val="26"/>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jc w:val="center"/>
            </w:pPr>
            <w:r>
              <w:rPr>
                <w:rFonts w:ascii="標楷體" w:eastAsia="標楷體" w:hAnsi="標楷體"/>
                <w:sz w:val="26"/>
                <w:szCs w:val="26"/>
              </w:rPr>
              <w:t>□</w:t>
            </w:r>
          </w:p>
        </w:tc>
      </w:tr>
      <w:tr w:rsidR="001D313A" w:rsidTr="008748D7">
        <w:trPr>
          <w:trHeight w:val="484"/>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1D313A">
            <w:pPr>
              <w:pStyle w:val="a5"/>
              <w:widowControl w:val="0"/>
              <w:numPr>
                <w:ilvl w:val="0"/>
                <w:numId w:val="2"/>
              </w:numPr>
              <w:suppressAutoHyphens/>
              <w:snapToGrid w:val="0"/>
              <w:spacing w:after="0"/>
              <w:textAlignment w:val="auto"/>
            </w:pPr>
            <w:r>
              <w:rPr>
                <w:rFonts w:eastAsia="標楷體"/>
                <w:color w:val="000000"/>
                <w:sz w:val="26"/>
                <w:szCs w:val="26"/>
              </w:rPr>
              <w:t>各申請項目符合申請補助年限。</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jc w:val="center"/>
            </w:pPr>
            <w:r>
              <w:rPr>
                <w:rFonts w:ascii="標楷體" w:eastAsia="標楷體" w:hAnsi="標楷體"/>
                <w:sz w:val="26"/>
                <w:szCs w:val="26"/>
              </w:rPr>
              <w:t>□</w:t>
            </w:r>
          </w:p>
        </w:tc>
      </w:tr>
      <w:tr w:rsidR="001D313A" w:rsidTr="008748D7">
        <w:trPr>
          <w:trHeight w:val="484"/>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1D313A">
            <w:pPr>
              <w:pStyle w:val="a5"/>
              <w:widowControl w:val="0"/>
              <w:numPr>
                <w:ilvl w:val="0"/>
                <w:numId w:val="2"/>
              </w:numPr>
              <w:suppressAutoHyphens/>
              <w:snapToGrid w:val="0"/>
              <w:spacing w:after="0"/>
              <w:textAlignment w:val="auto"/>
            </w:pPr>
            <w:r>
              <w:rPr>
                <w:rFonts w:eastAsia="標楷體"/>
                <w:color w:val="000000"/>
                <w:sz w:val="26"/>
                <w:szCs w:val="26"/>
              </w:rPr>
              <w:t>計畫書其他各所需附表填寫完整。</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jc w:val="center"/>
            </w:pPr>
            <w:r>
              <w:rPr>
                <w:rFonts w:ascii="標楷體" w:eastAsia="標楷體" w:hAnsi="標楷體"/>
                <w:sz w:val="26"/>
                <w:szCs w:val="26"/>
              </w:rPr>
              <w:t>□</w:t>
            </w:r>
          </w:p>
        </w:tc>
      </w:tr>
      <w:tr w:rsidR="001D313A" w:rsidTr="008748D7">
        <w:trPr>
          <w:trHeight w:val="70"/>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double" w:sz="4" w:space="0" w:color="000000"/>
              <w:right w:val="single" w:sz="4" w:space="0" w:color="000000"/>
            </w:tcBorders>
            <w:shd w:val="clear" w:color="auto" w:fill="auto"/>
            <w:vAlign w:val="center"/>
          </w:tcPr>
          <w:p w:rsidR="001D313A" w:rsidRDefault="001D313A" w:rsidP="001D313A">
            <w:pPr>
              <w:pStyle w:val="a5"/>
              <w:widowControl w:val="0"/>
              <w:numPr>
                <w:ilvl w:val="0"/>
                <w:numId w:val="2"/>
              </w:numPr>
              <w:suppressAutoHyphens/>
              <w:snapToGrid w:val="0"/>
              <w:spacing w:after="0"/>
              <w:textAlignment w:val="auto"/>
            </w:pPr>
            <w:r>
              <w:rPr>
                <w:rFonts w:eastAsia="標楷體"/>
                <w:color w:val="000000"/>
                <w:sz w:val="26"/>
                <w:szCs w:val="26"/>
              </w:rPr>
              <w:t>學校單位核章程序完備；地方政府核章程序完備、初審意見具體明確</w:t>
            </w:r>
          </w:p>
        </w:tc>
        <w:tc>
          <w:tcPr>
            <w:tcW w:w="2835" w:type="dxa"/>
            <w:tcBorders>
              <w:top w:val="single" w:sz="4" w:space="0" w:color="000000"/>
              <w:left w:val="single" w:sz="4" w:space="0" w:color="000000"/>
              <w:bottom w:val="double" w:sz="4" w:space="0" w:color="000000"/>
              <w:right w:val="single" w:sz="4" w:space="0" w:color="000000"/>
            </w:tcBorders>
            <w:shd w:val="clear" w:color="auto" w:fill="auto"/>
            <w:vAlign w:val="center"/>
          </w:tcPr>
          <w:p w:rsidR="001D313A" w:rsidRDefault="001D313A" w:rsidP="000821AA">
            <w:pPr>
              <w:pStyle w:val="a5"/>
              <w:jc w:val="center"/>
            </w:pPr>
            <w:r>
              <w:rPr>
                <w:rFonts w:ascii="標楷體" w:eastAsia="標楷體" w:hAnsi="標楷體"/>
                <w:sz w:val="26"/>
                <w:szCs w:val="26"/>
              </w:rPr>
              <w:t>□</w:t>
            </w:r>
          </w:p>
        </w:tc>
      </w:tr>
      <w:tr w:rsidR="001D313A" w:rsidTr="008748D7">
        <w:trPr>
          <w:trHeight w:val="64"/>
        </w:trPr>
        <w:tc>
          <w:tcPr>
            <w:tcW w:w="1141" w:type="dxa"/>
            <w:vMerge w:val="restart"/>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pPr>
              <w:pStyle w:val="a5"/>
              <w:snapToGrid w:val="0"/>
              <w:jc w:val="center"/>
            </w:pPr>
            <w:r>
              <w:rPr>
                <w:rFonts w:eastAsia="標楷體"/>
                <w:b/>
                <w:color w:val="000000"/>
                <w:sz w:val="26"/>
                <w:szCs w:val="26"/>
              </w:rPr>
              <w:t>三</w:t>
            </w:r>
          </w:p>
        </w:tc>
        <w:tc>
          <w:tcPr>
            <w:tcW w:w="6373" w:type="dxa"/>
            <w:tcBorders>
              <w:top w:val="doub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snapToGrid w:val="0"/>
              <w:jc w:val="center"/>
            </w:pPr>
            <w:r>
              <w:rPr>
                <w:rFonts w:eastAsia="標楷體"/>
                <w:b/>
                <w:color w:val="000000"/>
                <w:sz w:val="26"/>
                <w:szCs w:val="26"/>
              </w:rPr>
              <w:t>學校檢附資料</w:t>
            </w:r>
          </w:p>
        </w:tc>
        <w:tc>
          <w:tcPr>
            <w:tcW w:w="2835" w:type="dxa"/>
            <w:tcBorders>
              <w:top w:val="doub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jc w:val="center"/>
            </w:pPr>
            <w:r>
              <w:rPr>
                <w:rFonts w:ascii="標楷體" w:eastAsia="標楷體" w:hAnsi="標楷體"/>
                <w:color w:val="000000"/>
                <w:sz w:val="26"/>
                <w:szCs w:val="26"/>
              </w:rPr>
              <w:t>-</w:t>
            </w:r>
          </w:p>
        </w:tc>
      </w:tr>
      <w:tr w:rsidR="001D313A" w:rsidTr="008748D7">
        <w:trPr>
          <w:trHeight w:val="64"/>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1D313A">
            <w:pPr>
              <w:pStyle w:val="a5"/>
              <w:widowControl w:val="0"/>
              <w:numPr>
                <w:ilvl w:val="0"/>
                <w:numId w:val="3"/>
              </w:numPr>
              <w:suppressAutoHyphens/>
              <w:snapToGrid w:val="0"/>
              <w:spacing w:after="0"/>
              <w:textAlignment w:val="auto"/>
            </w:pPr>
            <w:r>
              <w:rPr>
                <w:rFonts w:eastAsia="標楷體"/>
                <w:color w:val="000000"/>
                <w:sz w:val="26"/>
                <w:szCs w:val="26"/>
              </w:rPr>
              <w:t>基地產權證明文件</w:t>
            </w:r>
            <w:r>
              <w:rPr>
                <w:rFonts w:eastAsia="標楷體"/>
                <w:color w:val="000000"/>
                <w:sz w:val="26"/>
                <w:szCs w:val="26"/>
              </w:rPr>
              <w:t>(</w:t>
            </w:r>
            <w:r>
              <w:rPr>
                <w:rFonts w:eastAsia="標楷體"/>
                <w:color w:val="000000"/>
                <w:sz w:val="26"/>
                <w:szCs w:val="26"/>
              </w:rPr>
              <w:t>屬於校地或土地代管文件</w:t>
            </w:r>
            <w:r>
              <w:rPr>
                <w:rFonts w:eastAsia="標楷體"/>
                <w:color w:val="000000"/>
                <w:sz w:val="26"/>
                <w:szCs w:val="26"/>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jc w:val="center"/>
              <w:rPr>
                <w:rFonts w:ascii="標楷體" w:eastAsia="標楷體" w:hAnsi="標楷體"/>
                <w:sz w:val="26"/>
                <w:szCs w:val="26"/>
              </w:rPr>
            </w:pPr>
            <w:r>
              <w:rPr>
                <w:rFonts w:ascii="標楷體" w:eastAsia="標楷體" w:hAnsi="標楷體"/>
                <w:sz w:val="26"/>
                <w:szCs w:val="26"/>
              </w:rPr>
              <w:t>□</w:t>
            </w:r>
          </w:p>
          <w:p w:rsidR="008748D7" w:rsidRDefault="00F34B6F" w:rsidP="000821AA">
            <w:pPr>
              <w:pStyle w:val="a5"/>
              <w:jc w:val="center"/>
            </w:pPr>
            <w:r>
              <w:rPr>
                <w:rFonts w:ascii="標楷體" w:eastAsia="標楷體" w:hAnsi="標楷體" w:hint="eastAsia"/>
                <w:sz w:val="26"/>
                <w:szCs w:val="26"/>
              </w:rPr>
              <w:t>設備</w:t>
            </w:r>
            <w:r w:rsidR="008748D7">
              <w:rPr>
                <w:rFonts w:ascii="標楷體" w:eastAsia="標楷體" w:hAnsi="標楷體"/>
                <w:sz w:val="26"/>
                <w:szCs w:val="26"/>
              </w:rPr>
              <w:t>免附□</w:t>
            </w:r>
          </w:p>
        </w:tc>
      </w:tr>
      <w:tr w:rsidR="001D313A" w:rsidTr="008748D7">
        <w:trPr>
          <w:trHeight w:val="130"/>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1D313A">
            <w:pPr>
              <w:pStyle w:val="a5"/>
              <w:widowControl w:val="0"/>
              <w:numPr>
                <w:ilvl w:val="0"/>
                <w:numId w:val="3"/>
              </w:numPr>
              <w:suppressAutoHyphens/>
              <w:snapToGrid w:val="0"/>
              <w:spacing w:after="0"/>
              <w:textAlignment w:val="auto"/>
            </w:pPr>
            <w:r>
              <w:rPr>
                <w:rFonts w:eastAsia="標楷體"/>
                <w:color w:val="000000"/>
                <w:sz w:val="26"/>
                <w:szCs w:val="26"/>
              </w:rPr>
              <w:t>平面配置圖</w:t>
            </w:r>
            <w:r>
              <w:rPr>
                <w:rFonts w:eastAsia="標楷體"/>
                <w:color w:val="000000"/>
                <w:sz w:val="26"/>
                <w:szCs w:val="26"/>
              </w:rPr>
              <w:t>(</w:t>
            </w:r>
            <w:r>
              <w:rPr>
                <w:rFonts w:eastAsia="標楷體"/>
                <w:color w:val="000000"/>
                <w:sz w:val="26"/>
                <w:szCs w:val="26"/>
              </w:rPr>
              <w:t>包括整建面積</w:t>
            </w:r>
            <w:r>
              <w:rPr>
                <w:rFonts w:eastAsia="標楷體"/>
                <w:color w:val="000000"/>
                <w:sz w:val="26"/>
                <w:szCs w:val="26"/>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0821AA">
            <w:pPr>
              <w:pStyle w:val="a5"/>
              <w:jc w:val="center"/>
            </w:pPr>
            <w:r>
              <w:rPr>
                <w:rFonts w:ascii="標楷體" w:eastAsia="標楷體" w:hAnsi="標楷體"/>
                <w:sz w:val="26"/>
                <w:szCs w:val="26"/>
              </w:rPr>
              <w:t>□</w:t>
            </w:r>
          </w:p>
        </w:tc>
      </w:tr>
      <w:tr w:rsidR="001D313A" w:rsidTr="008748D7">
        <w:trPr>
          <w:trHeight w:val="523"/>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1D313A">
            <w:pPr>
              <w:pStyle w:val="a5"/>
              <w:widowControl w:val="0"/>
              <w:numPr>
                <w:ilvl w:val="0"/>
                <w:numId w:val="3"/>
              </w:numPr>
              <w:suppressAutoHyphens/>
              <w:snapToGrid w:val="0"/>
              <w:spacing w:after="0"/>
              <w:textAlignment w:val="auto"/>
            </w:pPr>
            <w:r>
              <w:rPr>
                <w:rFonts w:eastAsia="標楷體"/>
                <w:color w:val="000000"/>
                <w:sz w:val="26"/>
                <w:szCs w:val="26"/>
              </w:rPr>
              <w:t>整建項目現有照片</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jc w:val="center"/>
            </w:pPr>
            <w:r>
              <w:rPr>
                <w:rFonts w:ascii="標楷體" w:eastAsia="標楷體" w:hAnsi="標楷體"/>
                <w:sz w:val="26"/>
                <w:szCs w:val="26"/>
              </w:rPr>
              <w:t>□</w:t>
            </w:r>
          </w:p>
        </w:tc>
      </w:tr>
      <w:tr w:rsidR="001D313A" w:rsidTr="008748D7">
        <w:trPr>
          <w:trHeight w:val="523"/>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1D313A">
            <w:pPr>
              <w:pStyle w:val="a5"/>
              <w:widowControl w:val="0"/>
              <w:numPr>
                <w:ilvl w:val="0"/>
                <w:numId w:val="3"/>
              </w:numPr>
              <w:suppressAutoHyphens/>
              <w:snapToGrid w:val="0"/>
              <w:spacing w:after="0"/>
              <w:textAlignment w:val="auto"/>
            </w:pPr>
            <w:r>
              <w:rPr>
                <w:rFonts w:eastAsia="標楷體"/>
                <w:color w:val="000000"/>
                <w:sz w:val="26"/>
                <w:szCs w:val="26"/>
              </w:rPr>
              <w:t>「新建」申請資料檢核表及所需資料</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jc w:val="center"/>
            </w:pPr>
            <w:r>
              <w:rPr>
                <w:rFonts w:ascii="標楷體" w:eastAsia="標楷體" w:hAnsi="標楷體"/>
                <w:sz w:val="26"/>
                <w:szCs w:val="26"/>
              </w:rPr>
              <w:t>□</w:t>
            </w:r>
          </w:p>
          <w:p w:rsidR="001D313A" w:rsidRDefault="001D313A" w:rsidP="000821AA">
            <w:pPr>
              <w:pStyle w:val="a5"/>
              <w:jc w:val="center"/>
            </w:pPr>
            <w:r>
              <w:rPr>
                <w:rFonts w:ascii="標楷體" w:eastAsia="標楷體" w:hAnsi="標楷體"/>
                <w:sz w:val="26"/>
                <w:szCs w:val="26"/>
              </w:rPr>
              <w:t>免附□</w:t>
            </w:r>
          </w:p>
        </w:tc>
      </w:tr>
      <w:tr w:rsidR="001D313A" w:rsidTr="008748D7">
        <w:trPr>
          <w:trHeight w:val="523"/>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13A" w:rsidRDefault="001D313A" w:rsidP="001D313A">
            <w:pPr>
              <w:pStyle w:val="a5"/>
              <w:widowControl w:val="0"/>
              <w:numPr>
                <w:ilvl w:val="0"/>
                <w:numId w:val="3"/>
              </w:numPr>
              <w:suppressAutoHyphens/>
              <w:snapToGrid w:val="0"/>
              <w:spacing w:after="0"/>
              <w:textAlignment w:val="auto"/>
            </w:pPr>
            <w:r>
              <w:rPr>
                <w:rFonts w:eastAsia="標楷體"/>
                <w:color w:val="000000"/>
                <w:sz w:val="26"/>
                <w:szCs w:val="26"/>
              </w:rPr>
              <w:t>「風雨球場</w:t>
            </w:r>
            <w:r>
              <w:rPr>
                <w:rFonts w:eastAsia="標楷體"/>
                <w:color w:val="000000"/>
                <w:sz w:val="26"/>
                <w:szCs w:val="26"/>
              </w:rPr>
              <w:t>(</w:t>
            </w:r>
            <w:r>
              <w:rPr>
                <w:rFonts w:eastAsia="標楷體"/>
                <w:color w:val="000000"/>
                <w:sz w:val="26"/>
                <w:szCs w:val="26"/>
              </w:rPr>
              <w:t>半戶外球場</w:t>
            </w:r>
            <w:r>
              <w:rPr>
                <w:rFonts w:eastAsia="標楷體"/>
                <w:color w:val="000000"/>
                <w:sz w:val="26"/>
                <w:szCs w:val="26"/>
              </w:rPr>
              <w:t>)</w:t>
            </w:r>
            <w:r>
              <w:rPr>
                <w:rFonts w:eastAsia="標楷體"/>
                <w:color w:val="000000"/>
                <w:sz w:val="26"/>
                <w:szCs w:val="26"/>
              </w:rPr>
              <w:t>」申請補助</w:t>
            </w:r>
            <w:proofErr w:type="gramStart"/>
            <w:r>
              <w:rPr>
                <w:rFonts w:eastAsia="標楷體"/>
                <w:color w:val="000000"/>
                <w:sz w:val="26"/>
                <w:szCs w:val="26"/>
              </w:rPr>
              <w:t>自評表</w:t>
            </w:r>
            <w:proofErr w:type="gramEnd"/>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1D313A" w:rsidRDefault="001D313A" w:rsidP="000821AA">
            <w:pPr>
              <w:pStyle w:val="a5"/>
              <w:jc w:val="center"/>
            </w:pPr>
            <w:r>
              <w:rPr>
                <w:rFonts w:ascii="標楷體" w:eastAsia="標楷體" w:hAnsi="標楷體"/>
                <w:sz w:val="26"/>
                <w:szCs w:val="26"/>
              </w:rPr>
              <w:t>□</w:t>
            </w:r>
          </w:p>
          <w:p w:rsidR="001D313A" w:rsidRDefault="001D313A" w:rsidP="000821AA">
            <w:pPr>
              <w:pStyle w:val="a5"/>
              <w:jc w:val="center"/>
            </w:pPr>
            <w:r>
              <w:rPr>
                <w:rFonts w:ascii="標楷體" w:eastAsia="標楷體" w:hAnsi="標楷體"/>
                <w:sz w:val="26"/>
                <w:szCs w:val="26"/>
              </w:rPr>
              <w:t>免附□</w:t>
            </w:r>
          </w:p>
        </w:tc>
      </w:tr>
      <w:tr w:rsidR="001D313A" w:rsidTr="008748D7">
        <w:trPr>
          <w:trHeight w:val="277"/>
        </w:trPr>
        <w:tc>
          <w:tcPr>
            <w:tcW w:w="1141" w:type="dxa"/>
            <w:vMerge/>
            <w:tcBorders>
              <w:top w:val="double" w:sz="4" w:space="0" w:color="000000"/>
              <w:left w:val="single" w:sz="12" w:space="0" w:color="000000"/>
              <w:bottom w:val="double" w:sz="4" w:space="0" w:color="000000"/>
              <w:right w:val="single" w:sz="4" w:space="0" w:color="000000"/>
            </w:tcBorders>
            <w:shd w:val="clear" w:color="auto" w:fill="auto"/>
            <w:vAlign w:val="center"/>
          </w:tcPr>
          <w:p w:rsidR="001D313A" w:rsidRDefault="001D313A" w:rsidP="000821AA"/>
        </w:tc>
        <w:tc>
          <w:tcPr>
            <w:tcW w:w="6373" w:type="dxa"/>
            <w:tcBorders>
              <w:top w:val="single" w:sz="4" w:space="0" w:color="000000"/>
              <w:left w:val="single" w:sz="4" w:space="0" w:color="000000"/>
              <w:bottom w:val="double" w:sz="4" w:space="0" w:color="000000"/>
              <w:right w:val="single" w:sz="4" w:space="0" w:color="000000"/>
            </w:tcBorders>
            <w:shd w:val="clear" w:color="auto" w:fill="auto"/>
            <w:vAlign w:val="center"/>
          </w:tcPr>
          <w:p w:rsidR="001D313A" w:rsidRDefault="001D313A" w:rsidP="001D313A">
            <w:pPr>
              <w:pStyle w:val="a5"/>
              <w:widowControl w:val="0"/>
              <w:numPr>
                <w:ilvl w:val="0"/>
                <w:numId w:val="3"/>
              </w:numPr>
              <w:suppressAutoHyphens/>
              <w:snapToGrid w:val="0"/>
              <w:spacing w:after="0"/>
              <w:textAlignment w:val="auto"/>
            </w:pPr>
            <w:r>
              <w:rPr>
                <w:rFonts w:eastAsia="標楷體"/>
                <w:color w:val="000000"/>
                <w:sz w:val="26"/>
                <w:szCs w:val="26"/>
              </w:rPr>
              <w:t>申請區域性以上訓練場地及設備器材者，須檢附符合第五點第五款第二目之相關證明文件影本。</w:t>
            </w:r>
          </w:p>
        </w:tc>
        <w:tc>
          <w:tcPr>
            <w:tcW w:w="2835" w:type="dxa"/>
            <w:tcBorders>
              <w:top w:val="single" w:sz="4" w:space="0" w:color="000000"/>
              <w:left w:val="single" w:sz="4" w:space="0" w:color="000000"/>
              <w:bottom w:val="double" w:sz="4" w:space="0" w:color="000000"/>
              <w:right w:val="single" w:sz="4" w:space="0" w:color="000000"/>
            </w:tcBorders>
            <w:shd w:val="clear" w:color="auto" w:fill="auto"/>
          </w:tcPr>
          <w:p w:rsidR="001D313A" w:rsidRDefault="001D313A" w:rsidP="000821AA">
            <w:pPr>
              <w:pStyle w:val="a5"/>
              <w:jc w:val="center"/>
            </w:pPr>
            <w:r>
              <w:rPr>
                <w:rFonts w:ascii="標楷體" w:eastAsia="標楷體" w:hAnsi="標楷體"/>
                <w:sz w:val="26"/>
                <w:szCs w:val="26"/>
              </w:rPr>
              <w:t>□</w:t>
            </w:r>
          </w:p>
          <w:p w:rsidR="001D313A" w:rsidRDefault="001D313A" w:rsidP="000821AA">
            <w:pPr>
              <w:pStyle w:val="a5"/>
              <w:jc w:val="center"/>
            </w:pPr>
            <w:r>
              <w:rPr>
                <w:rFonts w:ascii="標楷體" w:eastAsia="標楷體" w:hAnsi="標楷體"/>
                <w:sz w:val="26"/>
                <w:szCs w:val="26"/>
              </w:rPr>
              <w:t>免附□</w:t>
            </w:r>
          </w:p>
        </w:tc>
      </w:tr>
    </w:tbl>
    <w:p w:rsidR="001D313A" w:rsidRDefault="000821AA" w:rsidP="001D313A">
      <w:pPr>
        <w:pStyle w:val="a5"/>
        <w:snapToGrid w:val="0"/>
        <w:spacing w:before="120"/>
        <w:rPr>
          <w:rFonts w:eastAsia="標楷體"/>
          <w:color w:val="000000"/>
          <w:sz w:val="26"/>
          <w:szCs w:val="26"/>
        </w:rPr>
      </w:pPr>
      <w:r>
        <w:rPr>
          <w:rFonts w:eastAsia="標楷體" w:hint="eastAsia"/>
          <w:color w:val="000000"/>
          <w:sz w:val="26"/>
          <w:szCs w:val="26"/>
        </w:rPr>
        <w:tab/>
      </w:r>
      <w:r>
        <w:rPr>
          <w:rFonts w:eastAsia="標楷體" w:hint="eastAsia"/>
          <w:color w:val="000000"/>
          <w:sz w:val="26"/>
          <w:szCs w:val="26"/>
        </w:rPr>
        <w:t>承辦</w:t>
      </w:r>
      <w:r w:rsidR="001D313A">
        <w:rPr>
          <w:rFonts w:eastAsia="標楷體"/>
          <w:color w:val="000000"/>
          <w:sz w:val="26"/>
          <w:szCs w:val="26"/>
        </w:rPr>
        <w:t>：</w:t>
      </w:r>
      <w:r w:rsidR="001D313A">
        <w:rPr>
          <w:rFonts w:eastAsia="標楷體"/>
          <w:color w:val="000000"/>
          <w:sz w:val="26"/>
          <w:szCs w:val="26"/>
        </w:rPr>
        <w:t xml:space="preserve">                             </w:t>
      </w:r>
      <w:r>
        <w:rPr>
          <w:rFonts w:eastAsia="標楷體" w:hint="eastAsia"/>
          <w:color w:val="000000"/>
          <w:sz w:val="26"/>
          <w:szCs w:val="26"/>
        </w:rPr>
        <w:t>校長</w:t>
      </w:r>
      <w:r w:rsidR="001D313A">
        <w:rPr>
          <w:rFonts w:eastAsia="標楷體"/>
          <w:color w:val="000000"/>
          <w:sz w:val="26"/>
          <w:szCs w:val="26"/>
        </w:rPr>
        <w:t>：</w:t>
      </w:r>
      <w:r w:rsidR="001D313A">
        <w:rPr>
          <w:rFonts w:eastAsia="標楷體"/>
          <w:color w:val="000000"/>
          <w:sz w:val="26"/>
          <w:szCs w:val="26"/>
        </w:rPr>
        <w:t xml:space="preserve">               </w:t>
      </w:r>
    </w:p>
    <w:p w:rsidR="004B7341" w:rsidRDefault="004B7341" w:rsidP="004B7341">
      <w:pPr>
        <w:pStyle w:val="a5"/>
        <w:pageBreakBefore/>
        <w:spacing w:line="400" w:lineRule="exact"/>
        <w:jc w:val="center"/>
      </w:pPr>
      <w:r w:rsidRPr="00A46DDD">
        <w:rPr>
          <w:rFonts w:ascii="標楷體" w:eastAsia="標楷體" w:hAnsi="標楷體" w:hint="eastAsia"/>
          <w:b/>
          <w:sz w:val="32"/>
          <w:szCs w:val="32"/>
          <w:lang w:eastAsia="zh-HK"/>
        </w:rPr>
        <w:lastRenderedPageBreak/>
        <w:t>彰化縣</w:t>
      </w:r>
      <w:r>
        <w:rPr>
          <w:rFonts w:ascii="新細明體" w:hAnsi="新細明體"/>
          <w:b/>
          <w:sz w:val="32"/>
          <w:szCs w:val="32"/>
        </w:rPr>
        <w:t>○○</w:t>
      </w:r>
      <w:r>
        <w:rPr>
          <w:rFonts w:ascii="標楷體" w:eastAsia="標楷體" w:hAnsi="標楷體"/>
          <w:b/>
          <w:sz w:val="32"/>
          <w:szCs w:val="32"/>
          <w:lang w:eastAsia="zh-HK"/>
        </w:rPr>
        <w:t>學校</w:t>
      </w:r>
      <w:r>
        <w:rPr>
          <w:rFonts w:ascii="標楷體" w:eastAsia="標楷體" w:hAnsi="標楷體"/>
          <w:b/>
          <w:sz w:val="32"/>
          <w:szCs w:val="32"/>
        </w:rPr>
        <w:t>-申請修（整）建與新建運動場地</w:t>
      </w:r>
    </w:p>
    <w:p w:rsidR="004B7341" w:rsidRDefault="004B7341" w:rsidP="004B7341">
      <w:pPr>
        <w:pStyle w:val="a5"/>
        <w:spacing w:line="400" w:lineRule="exact"/>
        <w:jc w:val="center"/>
      </w:pPr>
      <w:r>
        <w:rPr>
          <w:rFonts w:ascii="標楷體" w:eastAsia="標楷體" w:hAnsi="標楷體"/>
          <w:b/>
          <w:sz w:val="32"/>
          <w:szCs w:val="32"/>
        </w:rPr>
        <w:t>「</w:t>
      </w:r>
      <w:r>
        <w:rPr>
          <w:rFonts w:ascii="新細明體" w:hAnsi="新細明體"/>
          <w:b/>
          <w:sz w:val="32"/>
          <w:szCs w:val="32"/>
        </w:rPr>
        <w:t>○○○○○○○</w:t>
      </w:r>
      <w:r>
        <w:rPr>
          <w:rFonts w:ascii="標楷體" w:eastAsia="標楷體" w:hAnsi="標楷體"/>
          <w:b/>
          <w:sz w:val="32"/>
          <w:szCs w:val="32"/>
        </w:rPr>
        <w:t>」工程</w:t>
      </w:r>
      <w:r>
        <w:rPr>
          <w:rFonts w:ascii="標楷體" w:eastAsia="標楷體" w:hAnsi="標楷體" w:hint="eastAsia"/>
          <w:b/>
          <w:sz w:val="32"/>
          <w:szCs w:val="32"/>
        </w:rPr>
        <w:t>申請資料</w:t>
      </w:r>
    </w:p>
    <w:p w:rsidR="004B7341" w:rsidRPr="004B7341" w:rsidRDefault="004B7341" w:rsidP="004B7341">
      <w:pPr>
        <w:pStyle w:val="a5"/>
        <w:widowControl w:val="0"/>
        <w:suppressAutoHyphens/>
        <w:spacing w:after="0" w:line="300" w:lineRule="exact"/>
        <w:textAlignment w:val="auto"/>
        <w:rPr>
          <w:szCs w:val="24"/>
        </w:rPr>
      </w:pPr>
      <w:r>
        <w:rPr>
          <w:rFonts w:ascii="標楷體" w:eastAsia="標楷體" w:hAnsi="標楷體" w:hint="eastAsia"/>
          <w:szCs w:val="24"/>
        </w:rPr>
        <w:t>1.</w:t>
      </w:r>
      <w:r w:rsidRPr="004B7341">
        <w:rPr>
          <w:rFonts w:ascii="標楷體" w:eastAsia="標楷體" w:hAnsi="標楷體"/>
          <w:szCs w:val="24"/>
          <w:lang w:eastAsia="zh-HK"/>
        </w:rPr>
        <w:t>基本資料</w:t>
      </w:r>
      <w:r w:rsidRPr="004B7341">
        <w:rPr>
          <w:rFonts w:ascii="標楷體" w:eastAsia="標楷體" w:hAnsi="標楷體"/>
          <w:szCs w:val="24"/>
        </w:rPr>
        <w:t>：</w:t>
      </w:r>
    </w:p>
    <w:p w:rsidR="004B7341" w:rsidRPr="004B7341" w:rsidRDefault="004B7341" w:rsidP="004B7341">
      <w:pPr>
        <w:pStyle w:val="a5"/>
        <w:widowControl w:val="0"/>
        <w:suppressAutoHyphens/>
        <w:spacing w:after="0" w:line="300" w:lineRule="exact"/>
        <w:ind w:leftChars="118" w:left="283"/>
        <w:textAlignment w:val="auto"/>
        <w:rPr>
          <w:szCs w:val="24"/>
        </w:rPr>
      </w:pPr>
      <w:r>
        <w:rPr>
          <w:rFonts w:ascii="標楷體" w:eastAsia="標楷體" w:hAnsi="標楷體" w:hint="eastAsia"/>
          <w:szCs w:val="24"/>
        </w:rPr>
        <w:t>(1)</w:t>
      </w:r>
      <w:r w:rsidRPr="004B7341">
        <w:rPr>
          <w:rFonts w:ascii="標楷體" w:eastAsia="標楷體" w:hAnsi="標楷體"/>
          <w:szCs w:val="24"/>
        </w:rPr>
        <w:t>本次申請項目：□修繕</w:t>
      </w:r>
      <w:r w:rsidRPr="004B7341">
        <w:rPr>
          <w:rFonts w:ascii="標楷體" w:eastAsia="標楷體" w:hAnsi="標楷體"/>
          <w:szCs w:val="24"/>
        </w:rPr>
        <w:tab/>
      </w:r>
      <w:r w:rsidRPr="004B7341">
        <w:rPr>
          <w:rFonts w:ascii="標楷體" w:eastAsia="標楷體" w:hAnsi="標楷體"/>
          <w:szCs w:val="24"/>
        </w:rPr>
        <w:tab/>
        <w:t>□新建：○○○公尺跑道或風雨操場</w:t>
      </w:r>
    </w:p>
    <w:p w:rsidR="004B7341" w:rsidRPr="004B7341" w:rsidRDefault="004B7341" w:rsidP="004B7341">
      <w:pPr>
        <w:pStyle w:val="a5"/>
        <w:widowControl w:val="0"/>
        <w:suppressAutoHyphens/>
        <w:spacing w:after="0" w:line="300" w:lineRule="exact"/>
        <w:ind w:leftChars="118" w:left="283"/>
        <w:textAlignment w:val="auto"/>
        <w:rPr>
          <w:rFonts w:ascii="標楷體" w:eastAsia="標楷體" w:hAnsi="標楷體"/>
          <w:szCs w:val="24"/>
        </w:rPr>
      </w:pPr>
      <w:r>
        <w:rPr>
          <w:rFonts w:ascii="標楷體" w:eastAsia="標楷體" w:hAnsi="標楷體" w:hint="eastAsia"/>
          <w:szCs w:val="24"/>
        </w:rPr>
        <w:t>(2)</w:t>
      </w:r>
      <w:r w:rsidRPr="004B7341">
        <w:rPr>
          <w:rFonts w:ascii="標楷體" w:eastAsia="標楷體" w:hAnsi="標楷體"/>
          <w:szCs w:val="24"/>
        </w:rPr>
        <w:t>本次修繕範圍：</w:t>
      </w:r>
    </w:p>
    <w:p w:rsidR="004B7341" w:rsidRPr="004B7341" w:rsidRDefault="004B7341" w:rsidP="004B7341">
      <w:pPr>
        <w:pStyle w:val="a5"/>
        <w:widowControl w:val="0"/>
        <w:suppressAutoHyphens/>
        <w:spacing w:after="0" w:line="300" w:lineRule="exact"/>
        <w:ind w:leftChars="118" w:left="283"/>
        <w:textAlignment w:val="auto"/>
        <w:rPr>
          <w:rFonts w:ascii="標楷體" w:eastAsia="標楷體" w:hAnsi="標楷體"/>
          <w:szCs w:val="24"/>
        </w:rPr>
      </w:pPr>
      <w:r>
        <w:rPr>
          <w:rFonts w:ascii="標楷體" w:eastAsia="標楷體" w:hAnsi="標楷體" w:hint="eastAsia"/>
          <w:szCs w:val="24"/>
        </w:rPr>
        <w:t>(3)</w:t>
      </w:r>
      <w:r w:rsidRPr="004B7341">
        <w:rPr>
          <w:rFonts w:ascii="標楷體" w:eastAsia="標楷體" w:hAnsi="標楷體"/>
          <w:szCs w:val="24"/>
        </w:rPr>
        <w:t>前次修繕日期：</w:t>
      </w:r>
    </w:p>
    <w:p w:rsidR="004B7341" w:rsidRPr="004B7341" w:rsidRDefault="004B7341" w:rsidP="004B7341">
      <w:pPr>
        <w:pStyle w:val="a5"/>
        <w:widowControl w:val="0"/>
        <w:suppressAutoHyphens/>
        <w:spacing w:after="0" w:line="300" w:lineRule="exact"/>
        <w:ind w:leftChars="118" w:left="283"/>
        <w:textAlignment w:val="auto"/>
        <w:rPr>
          <w:rFonts w:ascii="標楷體" w:eastAsia="標楷體" w:hAnsi="標楷體"/>
          <w:szCs w:val="24"/>
        </w:rPr>
      </w:pPr>
      <w:r>
        <w:rPr>
          <w:rFonts w:ascii="標楷體" w:eastAsia="標楷體" w:hAnsi="標楷體" w:hint="eastAsia"/>
          <w:szCs w:val="24"/>
        </w:rPr>
        <w:t>(4)</w:t>
      </w:r>
      <w:r w:rsidRPr="004B7341">
        <w:rPr>
          <w:rFonts w:ascii="標楷體" w:eastAsia="標楷體" w:hAnsi="標楷體"/>
          <w:szCs w:val="24"/>
        </w:rPr>
        <w:t>前次修繕金額：</w:t>
      </w:r>
    </w:p>
    <w:p w:rsidR="004B7341" w:rsidRPr="004B7341" w:rsidRDefault="004B7341" w:rsidP="004B7341">
      <w:pPr>
        <w:pStyle w:val="a5"/>
        <w:widowControl w:val="0"/>
        <w:suppressAutoHyphens/>
        <w:spacing w:after="0" w:line="300" w:lineRule="exact"/>
        <w:textAlignment w:val="auto"/>
        <w:rPr>
          <w:szCs w:val="24"/>
        </w:rPr>
      </w:pPr>
      <w:r>
        <w:rPr>
          <w:rFonts w:ascii="標楷體" w:eastAsia="標楷體" w:hAnsi="標楷體" w:hint="eastAsia"/>
          <w:szCs w:val="24"/>
        </w:rPr>
        <w:t>2.</w:t>
      </w:r>
      <w:r w:rsidRPr="004B7341">
        <w:rPr>
          <w:rFonts w:ascii="標楷體" w:eastAsia="標楷體" w:hAnsi="標楷體" w:hint="eastAsia"/>
          <w:szCs w:val="24"/>
        </w:rPr>
        <w:t>檢核事項</w:t>
      </w:r>
      <w:r w:rsidRPr="004B7341">
        <w:rPr>
          <w:rFonts w:ascii="標楷體" w:eastAsia="標楷體" w:hAnsi="標楷體"/>
          <w:szCs w:val="24"/>
        </w:rPr>
        <w:t>：</w:t>
      </w:r>
    </w:p>
    <w:p w:rsidR="004B7341" w:rsidRPr="004B7341" w:rsidRDefault="004B7341" w:rsidP="004B7341">
      <w:pPr>
        <w:pStyle w:val="a5"/>
        <w:widowControl w:val="0"/>
        <w:suppressAutoHyphens/>
        <w:spacing w:after="0" w:line="300" w:lineRule="exact"/>
        <w:ind w:leftChars="118" w:left="283"/>
        <w:textAlignment w:val="auto"/>
        <w:rPr>
          <w:rFonts w:ascii="標楷體" w:eastAsia="標楷體" w:hAnsi="標楷體"/>
          <w:szCs w:val="24"/>
        </w:rPr>
      </w:pPr>
      <w:r>
        <w:rPr>
          <w:rFonts w:ascii="標楷體" w:eastAsia="標楷體" w:hAnsi="標楷體" w:hint="eastAsia"/>
          <w:szCs w:val="24"/>
        </w:rPr>
        <w:t>(1)</w:t>
      </w:r>
      <w:r w:rsidRPr="004B7341">
        <w:rPr>
          <w:rFonts w:ascii="標楷體" w:eastAsia="標楷體" w:hAnsi="標楷體"/>
          <w:szCs w:val="24"/>
        </w:rPr>
        <w:t>本次申請修繕是否符合</w:t>
      </w:r>
      <w:r w:rsidRPr="004B7341">
        <w:rPr>
          <w:rFonts w:ascii="標楷體" w:eastAsia="標楷體" w:hAnsi="標楷體" w:hint="eastAsia"/>
          <w:szCs w:val="24"/>
        </w:rPr>
        <w:t>體育</w:t>
      </w:r>
      <w:r w:rsidRPr="004B7341">
        <w:rPr>
          <w:rFonts w:ascii="標楷體" w:eastAsia="標楷體" w:hAnsi="標楷體"/>
          <w:szCs w:val="24"/>
        </w:rPr>
        <w:t>署補助原則年限規定</w:t>
      </w:r>
      <w:r w:rsidRPr="004B7341">
        <w:rPr>
          <w:rFonts w:ascii="標楷體" w:eastAsia="標楷體" w:hAnsi="標楷體" w:hint="eastAsia"/>
          <w:szCs w:val="24"/>
        </w:rPr>
        <w:t>(屆8年可申請)</w:t>
      </w:r>
      <w:r w:rsidRPr="004B7341">
        <w:rPr>
          <w:rFonts w:ascii="標楷體" w:eastAsia="標楷體" w:hAnsi="標楷體"/>
          <w:szCs w:val="24"/>
        </w:rPr>
        <w:t>之說明。</w:t>
      </w:r>
    </w:p>
    <w:p w:rsidR="004B7341" w:rsidRPr="004B7341" w:rsidRDefault="004B7341" w:rsidP="004B7341">
      <w:pPr>
        <w:pStyle w:val="a5"/>
        <w:spacing w:line="300" w:lineRule="exact"/>
        <w:ind w:left="850"/>
        <w:rPr>
          <w:szCs w:val="24"/>
        </w:rPr>
      </w:pPr>
      <w:r w:rsidRPr="004B7341">
        <w:rPr>
          <w:rFonts w:ascii="新細明體" w:hAnsi="新細明體" w:hint="eastAsia"/>
          <w:szCs w:val="24"/>
        </w:rPr>
        <w:t>□</w:t>
      </w:r>
      <w:r w:rsidRPr="004B7341">
        <w:rPr>
          <w:rFonts w:ascii="標楷體" w:eastAsia="標楷體" w:hAnsi="標楷體" w:hint="eastAsia"/>
          <w:szCs w:val="24"/>
        </w:rPr>
        <w:t>是(已屆</w:t>
      </w:r>
      <w:r w:rsidRPr="004B7341">
        <w:rPr>
          <w:rFonts w:ascii="標楷體" w:eastAsia="標楷體" w:hAnsi="標楷體" w:hint="eastAsia"/>
          <w:szCs w:val="24"/>
          <w:u w:val="single"/>
        </w:rPr>
        <w:t xml:space="preserve">  年</w:t>
      </w:r>
      <w:r w:rsidRPr="004B7341">
        <w:rPr>
          <w:rFonts w:ascii="標楷體" w:eastAsia="標楷體" w:hAnsi="標楷體" w:hint="eastAsia"/>
          <w:szCs w:val="24"/>
        </w:rPr>
        <w:t xml:space="preserve">)        </w:t>
      </w:r>
      <w:r w:rsidRPr="004B7341">
        <w:rPr>
          <w:rFonts w:ascii="新細明體" w:hAnsi="新細明體" w:hint="eastAsia"/>
          <w:szCs w:val="24"/>
        </w:rPr>
        <w:t>□</w:t>
      </w:r>
      <w:r w:rsidRPr="004B7341">
        <w:rPr>
          <w:rFonts w:ascii="標楷體" w:eastAsia="標楷體" w:hAnsi="標楷體" w:hint="eastAsia"/>
          <w:szCs w:val="24"/>
        </w:rPr>
        <w:t>否</w:t>
      </w:r>
    </w:p>
    <w:p w:rsidR="004B7341" w:rsidRPr="004B7341" w:rsidRDefault="004B7341" w:rsidP="004B7341">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(2)</w:t>
      </w:r>
      <w:r w:rsidRPr="004B7341">
        <w:rPr>
          <w:rFonts w:ascii="標楷體" w:eastAsia="標楷體" w:hAnsi="標楷體"/>
          <w:szCs w:val="24"/>
        </w:rPr>
        <w:t>本次申請修繕（新建）是否含有非運動設施設備之說明（例如司令臺、升旗</w:t>
      </w:r>
      <w:proofErr w:type="gramStart"/>
      <w:r w:rsidRPr="004B7341">
        <w:rPr>
          <w:rFonts w:ascii="標楷體" w:eastAsia="標楷體" w:hAnsi="標楷體"/>
          <w:szCs w:val="24"/>
        </w:rPr>
        <w:t>臺</w:t>
      </w:r>
      <w:proofErr w:type="gramEnd"/>
      <w:r w:rsidRPr="004B7341">
        <w:rPr>
          <w:rFonts w:ascii="標楷體" w:eastAsia="標楷體" w:hAnsi="標楷體"/>
          <w:szCs w:val="24"/>
        </w:rPr>
        <w:t>、非運動場地之周邊地坪及活動中心屋頂等本署不補助項目）。</w:t>
      </w:r>
    </w:p>
    <w:p w:rsidR="004B7341" w:rsidRPr="004B7341" w:rsidRDefault="004B7341" w:rsidP="004B7341">
      <w:pPr>
        <w:pStyle w:val="a5"/>
        <w:spacing w:line="300" w:lineRule="exact"/>
        <w:ind w:left="850"/>
        <w:rPr>
          <w:rFonts w:ascii="標楷體" w:eastAsia="標楷體" w:hAnsi="標楷體"/>
          <w:szCs w:val="24"/>
        </w:rPr>
      </w:pPr>
      <w:r w:rsidRPr="004B7341">
        <w:rPr>
          <w:rFonts w:ascii="標楷體" w:eastAsia="標楷體" w:hAnsi="標楷體" w:hint="eastAsia"/>
          <w:szCs w:val="24"/>
        </w:rPr>
        <w:t>□是        □否</w:t>
      </w:r>
    </w:p>
    <w:p w:rsidR="004B7341" w:rsidRPr="004B7341" w:rsidRDefault="004B7341" w:rsidP="004B7341">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(3)</w:t>
      </w:r>
      <w:r w:rsidRPr="004B7341">
        <w:rPr>
          <w:rFonts w:ascii="標楷體" w:eastAsia="標楷體" w:hAnsi="標楷體"/>
          <w:szCs w:val="24"/>
        </w:rPr>
        <w:t>本次申請修繕（新建）急迫性與安全性考量之說明。</w:t>
      </w:r>
    </w:p>
    <w:p w:rsidR="004B7341" w:rsidRPr="004B7341" w:rsidRDefault="004B7341" w:rsidP="00D52175">
      <w:pPr>
        <w:pStyle w:val="a5"/>
        <w:spacing w:line="300" w:lineRule="exact"/>
        <w:ind w:left="850"/>
        <w:rPr>
          <w:rFonts w:ascii="標楷體" w:eastAsia="標楷體" w:hAnsi="標楷體"/>
          <w:szCs w:val="24"/>
        </w:rPr>
      </w:pPr>
      <w:r w:rsidRPr="004B7341">
        <w:rPr>
          <w:rFonts w:ascii="標楷體" w:eastAsia="標楷體" w:hAnsi="標楷體" w:hint="eastAsia"/>
          <w:szCs w:val="24"/>
        </w:rPr>
        <w:t>□是(說明急迫性及安全性)</w:t>
      </w:r>
    </w:p>
    <w:p w:rsidR="004B7341" w:rsidRPr="00D52175" w:rsidRDefault="004B7341" w:rsidP="00D52175">
      <w:pPr>
        <w:pStyle w:val="a5"/>
        <w:spacing w:line="300" w:lineRule="exact"/>
        <w:ind w:left="850"/>
        <w:rPr>
          <w:rFonts w:ascii="標楷體" w:eastAsia="標楷體" w:hAnsi="標楷體"/>
          <w:szCs w:val="24"/>
          <w:u w:val="single"/>
        </w:rPr>
      </w:pPr>
      <w:r w:rsidRPr="00D52175">
        <w:rPr>
          <w:rFonts w:ascii="標楷體" w:eastAsia="標楷體" w:hAnsi="標楷體" w:hint="eastAsia"/>
          <w:szCs w:val="24"/>
          <w:u w:val="single"/>
        </w:rPr>
        <w:t xml:space="preserve">                                                             </w:t>
      </w:r>
    </w:p>
    <w:p w:rsidR="004B7341" w:rsidRPr="004B7341" w:rsidRDefault="004B7341" w:rsidP="00D52175">
      <w:pPr>
        <w:pStyle w:val="a5"/>
        <w:spacing w:line="300" w:lineRule="exact"/>
        <w:ind w:left="850"/>
        <w:rPr>
          <w:rFonts w:ascii="標楷體" w:eastAsia="標楷體" w:hAnsi="標楷體"/>
          <w:szCs w:val="24"/>
        </w:rPr>
      </w:pPr>
      <w:r w:rsidRPr="004B7341">
        <w:rPr>
          <w:rFonts w:ascii="標楷體" w:eastAsia="標楷體" w:hAnsi="標楷體" w:hint="eastAsia"/>
          <w:szCs w:val="24"/>
        </w:rPr>
        <w:t>□否</w:t>
      </w:r>
    </w:p>
    <w:p w:rsidR="004B7341" w:rsidRPr="004B7341" w:rsidRDefault="004B7341" w:rsidP="004B7341">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(4)</w:t>
      </w:r>
      <w:r w:rsidRPr="004B7341">
        <w:rPr>
          <w:rFonts w:ascii="標楷體" w:eastAsia="標楷體" w:hAnsi="標楷體"/>
          <w:szCs w:val="24"/>
        </w:rPr>
        <w:t>本次申請修繕（新建）工項與運動場地（設備）是否具合理關聯性說明。</w:t>
      </w:r>
    </w:p>
    <w:p w:rsidR="004B7341" w:rsidRPr="00D52175" w:rsidRDefault="004B7341" w:rsidP="00D52175">
      <w:pPr>
        <w:pStyle w:val="a5"/>
        <w:spacing w:line="300" w:lineRule="exact"/>
        <w:ind w:left="850"/>
        <w:rPr>
          <w:rFonts w:ascii="標楷體" w:eastAsia="標楷體" w:hAnsi="標楷體"/>
          <w:szCs w:val="24"/>
          <w:u w:val="single"/>
        </w:rPr>
      </w:pPr>
      <w:r w:rsidRPr="00D52175">
        <w:rPr>
          <w:rFonts w:ascii="標楷體" w:eastAsia="標楷體" w:hAnsi="標楷體" w:hint="eastAsia"/>
          <w:szCs w:val="24"/>
          <w:u w:val="single"/>
        </w:rPr>
        <w:t>□是(說明</w:t>
      </w:r>
      <w:r w:rsidRPr="00D52175">
        <w:rPr>
          <w:rFonts w:ascii="標楷體" w:eastAsia="標楷體" w:hAnsi="標楷體"/>
          <w:szCs w:val="24"/>
          <w:u w:val="single"/>
        </w:rPr>
        <w:t>合理關聯性</w:t>
      </w:r>
      <w:r w:rsidRPr="00D52175">
        <w:rPr>
          <w:rFonts w:ascii="標楷體" w:eastAsia="標楷體" w:hAnsi="標楷體" w:hint="eastAsia"/>
          <w:szCs w:val="24"/>
          <w:u w:val="single"/>
        </w:rPr>
        <w:t>)</w:t>
      </w:r>
    </w:p>
    <w:p w:rsidR="004B7341" w:rsidRPr="00D52175" w:rsidRDefault="004B7341" w:rsidP="00D52175">
      <w:pPr>
        <w:pStyle w:val="a5"/>
        <w:spacing w:line="300" w:lineRule="exact"/>
        <w:ind w:left="850"/>
        <w:rPr>
          <w:rFonts w:ascii="標楷體" w:eastAsia="標楷體" w:hAnsi="標楷體"/>
          <w:szCs w:val="24"/>
          <w:u w:val="single"/>
        </w:rPr>
      </w:pPr>
      <w:r w:rsidRPr="004B7341">
        <w:rPr>
          <w:rFonts w:ascii="標楷體" w:eastAsia="標楷體" w:hAnsi="標楷體" w:hint="eastAsia"/>
          <w:szCs w:val="24"/>
          <w:u w:val="single"/>
        </w:rPr>
        <w:t xml:space="preserve">                                                             </w:t>
      </w:r>
    </w:p>
    <w:p w:rsidR="004B7341" w:rsidRPr="00D52175" w:rsidRDefault="004B7341" w:rsidP="00D52175">
      <w:pPr>
        <w:pStyle w:val="a5"/>
        <w:spacing w:line="300" w:lineRule="exact"/>
        <w:ind w:left="850"/>
        <w:rPr>
          <w:rFonts w:ascii="標楷體" w:eastAsia="標楷體" w:hAnsi="標楷體"/>
          <w:szCs w:val="24"/>
          <w:u w:val="single"/>
        </w:rPr>
      </w:pPr>
      <w:r w:rsidRPr="00D52175">
        <w:rPr>
          <w:rFonts w:ascii="標楷體" w:eastAsia="標楷體" w:hAnsi="標楷體" w:hint="eastAsia"/>
          <w:szCs w:val="24"/>
          <w:u w:val="single"/>
        </w:rPr>
        <w:t>□否</w:t>
      </w:r>
    </w:p>
    <w:p w:rsidR="004B7341" w:rsidRPr="004B7341" w:rsidRDefault="004B7341" w:rsidP="004B7341">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(5)</w:t>
      </w:r>
      <w:r w:rsidRPr="004B7341">
        <w:rPr>
          <w:rFonts w:ascii="標楷體" w:eastAsia="標楷體" w:hAnsi="標楷體"/>
          <w:szCs w:val="24"/>
        </w:rPr>
        <w:t>本次申請修繕（新建）工程經費概算編列合理性之說明。</w:t>
      </w:r>
    </w:p>
    <w:p w:rsidR="004B7341" w:rsidRPr="00D52175" w:rsidRDefault="004B7341" w:rsidP="00D52175">
      <w:pPr>
        <w:pStyle w:val="a5"/>
        <w:spacing w:line="300" w:lineRule="exact"/>
        <w:ind w:left="850"/>
        <w:rPr>
          <w:rFonts w:ascii="標楷體" w:eastAsia="標楷體" w:hAnsi="標楷體"/>
          <w:szCs w:val="24"/>
          <w:u w:val="single"/>
        </w:rPr>
      </w:pPr>
      <w:r w:rsidRPr="00D52175">
        <w:rPr>
          <w:rFonts w:ascii="標楷體" w:eastAsia="標楷體" w:hAnsi="標楷體" w:hint="eastAsia"/>
          <w:szCs w:val="24"/>
          <w:u w:val="single"/>
        </w:rPr>
        <w:t>□是(說明經費</w:t>
      </w:r>
      <w:r w:rsidRPr="00D52175">
        <w:rPr>
          <w:rFonts w:ascii="標楷體" w:eastAsia="標楷體" w:hAnsi="標楷體"/>
          <w:szCs w:val="24"/>
          <w:u w:val="single"/>
        </w:rPr>
        <w:t>合理性</w:t>
      </w:r>
      <w:r w:rsidRPr="00D52175">
        <w:rPr>
          <w:rFonts w:ascii="標楷體" w:eastAsia="標楷體" w:hAnsi="標楷體" w:hint="eastAsia"/>
          <w:szCs w:val="24"/>
          <w:u w:val="single"/>
        </w:rPr>
        <w:t>，例如符合市場行情)</w:t>
      </w:r>
    </w:p>
    <w:p w:rsidR="004B7341" w:rsidRPr="00D52175" w:rsidRDefault="004B7341" w:rsidP="00D52175">
      <w:pPr>
        <w:pStyle w:val="a5"/>
        <w:spacing w:line="300" w:lineRule="exact"/>
        <w:ind w:left="850"/>
        <w:rPr>
          <w:rFonts w:ascii="標楷體" w:eastAsia="標楷體" w:hAnsi="標楷體"/>
          <w:szCs w:val="24"/>
          <w:u w:val="single"/>
        </w:rPr>
      </w:pPr>
      <w:r w:rsidRPr="004B7341">
        <w:rPr>
          <w:rFonts w:ascii="標楷體" w:eastAsia="標楷體" w:hAnsi="標楷體" w:hint="eastAsia"/>
          <w:szCs w:val="24"/>
          <w:u w:val="single"/>
        </w:rPr>
        <w:t xml:space="preserve">                                                             </w:t>
      </w:r>
    </w:p>
    <w:p w:rsidR="004B7341" w:rsidRPr="00D52175" w:rsidRDefault="004B7341" w:rsidP="00D52175">
      <w:pPr>
        <w:pStyle w:val="a5"/>
        <w:spacing w:line="300" w:lineRule="exact"/>
        <w:ind w:left="850"/>
        <w:rPr>
          <w:rFonts w:ascii="標楷體" w:eastAsia="標楷體" w:hAnsi="標楷體"/>
          <w:szCs w:val="24"/>
          <w:u w:val="single"/>
        </w:rPr>
      </w:pPr>
      <w:r w:rsidRPr="00D52175">
        <w:rPr>
          <w:rFonts w:ascii="標楷體" w:eastAsia="標楷體" w:hAnsi="標楷體" w:hint="eastAsia"/>
          <w:szCs w:val="24"/>
          <w:u w:val="single"/>
        </w:rPr>
        <w:t>□否</w:t>
      </w:r>
    </w:p>
    <w:p w:rsidR="004B7341" w:rsidRPr="004B7341" w:rsidRDefault="004B7341" w:rsidP="004B7341">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(6)</w:t>
      </w:r>
      <w:r w:rsidRPr="004B7341">
        <w:rPr>
          <w:rFonts w:ascii="標楷體" w:eastAsia="標楷體" w:hAnsi="標楷體"/>
          <w:szCs w:val="24"/>
        </w:rPr>
        <w:t>本次申請修繕（新建）工程辦理期程可行性之說明。</w:t>
      </w:r>
    </w:p>
    <w:p w:rsidR="004B7341" w:rsidRPr="004B7341" w:rsidRDefault="004B7341" w:rsidP="004B7341">
      <w:pPr>
        <w:pStyle w:val="a5"/>
        <w:spacing w:line="300" w:lineRule="exact"/>
        <w:ind w:left="850"/>
        <w:rPr>
          <w:rFonts w:ascii="標楷體" w:eastAsia="標楷體" w:hAnsi="標楷體"/>
          <w:szCs w:val="24"/>
        </w:rPr>
      </w:pPr>
      <w:r w:rsidRPr="004B7341">
        <w:rPr>
          <w:rFonts w:ascii="標楷體" w:eastAsia="標楷體" w:hAnsi="標楷體" w:hint="eastAsia"/>
          <w:szCs w:val="24"/>
        </w:rPr>
        <w:t>□是(核定後</w:t>
      </w:r>
      <w:r w:rsidRPr="004B7341">
        <w:rPr>
          <w:rFonts w:ascii="標楷體" w:eastAsia="標楷體" w:hAnsi="標楷體" w:hint="eastAsia"/>
          <w:szCs w:val="24"/>
          <w:u w:val="single"/>
        </w:rPr>
        <w:t xml:space="preserve"> 1 </w:t>
      </w:r>
      <w:r w:rsidRPr="004B7341">
        <w:rPr>
          <w:rFonts w:ascii="標楷體" w:eastAsia="標楷體" w:hAnsi="標楷體" w:hint="eastAsia"/>
          <w:szCs w:val="24"/>
        </w:rPr>
        <w:t>年內)        □否</w:t>
      </w:r>
    </w:p>
    <w:p w:rsidR="004B7341" w:rsidRPr="004B7341" w:rsidRDefault="004B7341" w:rsidP="004B7341">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(7)</w:t>
      </w:r>
      <w:r w:rsidRPr="004B7341">
        <w:rPr>
          <w:rFonts w:ascii="標楷體" w:eastAsia="標楷體" w:hAnsi="標楷體"/>
          <w:szCs w:val="24"/>
        </w:rPr>
        <w:t>新建項目是否需申請</w:t>
      </w:r>
      <w:proofErr w:type="gramStart"/>
      <w:r w:rsidRPr="004B7341">
        <w:rPr>
          <w:rFonts w:ascii="標楷體" w:eastAsia="標楷體" w:hAnsi="標楷體"/>
          <w:szCs w:val="24"/>
        </w:rPr>
        <w:t>建照或雜照</w:t>
      </w:r>
      <w:proofErr w:type="gramEnd"/>
      <w:r w:rsidRPr="004B7341">
        <w:rPr>
          <w:rFonts w:ascii="標楷體" w:eastAsia="標楷體" w:hAnsi="標楷體"/>
          <w:szCs w:val="24"/>
        </w:rPr>
        <w:t>之說明(以下為申請新建才需填寫)</w:t>
      </w:r>
    </w:p>
    <w:p w:rsidR="004B7341" w:rsidRPr="004B7341" w:rsidRDefault="004B7341" w:rsidP="004B7341">
      <w:pPr>
        <w:pStyle w:val="a5"/>
        <w:spacing w:line="300" w:lineRule="exact"/>
        <w:ind w:left="850"/>
        <w:rPr>
          <w:rFonts w:ascii="標楷體" w:eastAsia="標楷體" w:hAnsi="標楷體"/>
          <w:szCs w:val="24"/>
        </w:rPr>
      </w:pPr>
      <w:r w:rsidRPr="004B7341">
        <w:rPr>
          <w:rFonts w:ascii="標楷體" w:eastAsia="標楷體" w:hAnsi="標楷體" w:hint="eastAsia"/>
          <w:szCs w:val="24"/>
        </w:rPr>
        <w:t>□是        □否</w:t>
      </w:r>
    </w:p>
    <w:p w:rsidR="004B7341" w:rsidRPr="004B7341" w:rsidRDefault="004B7341" w:rsidP="004B7341">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(8)</w:t>
      </w:r>
      <w:r w:rsidRPr="004B7341">
        <w:rPr>
          <w:rFonts w:ascii="標楷體" w:eastAsia="標楷體" w:hAnsi="標楷體"/>
          <w:szCs w:val="24"/>
        </w:rPr>
        <w:t>新建項目是否已檢討相關建築法規、建蔽率或容積率等。</w:t>
      </w:r>
    </w:p>
    <w:p w:rsidR="004B7341" w:rsidRPr="004B7341" w:rsidRDefault="004B7341" w:rsidP="004B7341">
      <w:pPr>
        <w:pStyle w:val="a5"/>
        <w:spacing w:line="300" w:lineRule="exact"/>
        <w:ind w:left="850"/>
        <w:rPr>
          <w:rFonts w:ascii="標楷體" w:eastAsia="標楷體" w:hAnsi="標楷體"/>
          <w:szCs w:val="24"/>
        </w:rPr>
      </w:pPr>
      <w:r w:rsidRPr="004B7341">
        <w:rPr>
          <w:rFonts w:ascii="標楷體" w:eastAsia="標楷體" w:hAnsi="標楷體" w:hint="eastAsia"/>
          <w:szCs w:val="24"/>
        </w:rPr>
        <w:t>□是        □否</w:t>
      </w:r>
    </w:p>
    <w:p w:rsidR="004B7341" w:rsidRPr="004B7341" w:rsidRDefault="004B7341" w:rsidP="004B7341">
      <w:pPr>
        <w:pStyle w:val="a5"/>
        <w:spacing w:line="300" w:lineRule="exact"/>
        <w:rPr>
          <w:rFonts w:ascii="標楷體" w:eastAsia="標楷體" w:hAnsi="標楷體"/>
          <w:szCs w:val="24"/>
        </w:rPr>
      </w:pPr>
    </w:p>
    <w:p w:rsidR="004B7341" w:rsidRPr="004B7341" w:rsidRDefault="004B7341" w:rsidP="004B7341">
      <w:pPr>
        <w:pStyle w:val="a5"/>
        <w:spacing w:line="300" w:lineRule="exact"/>
        <w:rPr>
          <w:szCs w:val="24"/>
        </w:rPr>
      </w:pPr>
      <w:r w:rsidRPr="004B7341">
        <w:rPr>
          <w:rFonts w:ascii="標楷體" w:eastAsia="標楷體" w:hAnsi="標楷體" w:hint="eastAsia"/>
          <w:szCs w:val="24"/>
        </w:rPr>
        <w:t xml:space="preserve">     </w:t>
      </w:r>
      <w:r w:rsidRPr="004B7341">
        <w:rPr>
          <w:rFonts w:ascii="標楷體" w:eastAsia="標楷體" w:hAnsi="標楷體"/>
          <w:szCs w:val="24"/>
        </w:rPr>
        <w:t>承辦人：</w:t>
      </w:r>
      <w:r w:rsidRPr="004B7341">
        <w:rPr>
          <w:rFonts w:ascii="標楷體" w:eastAsia="標楷體" w:hAnsi="標楷體"/>
          <w:szCs w:val="24"/>
        </w:rPr>
        <w:tab/>
        <w:t xml:space="preserve"> </w:t>
      </w:r>
      <w:r w:rsidRPr="004B7341">
        <w:rPr>
          <w:rFonts w:ascii="標楷體" w:eastAsia="標楷體" w:hAnsi="標楷體"/>
          <w:szCs w:val="24"/>
        </w:rPr>
        <w:tab/>
      </w:r>
      <w:r w:rsidRPr="004B7341">
        <w:rPr>
          <w:rFonts w:ascii="標楷體" w:eastAsia="標楷體" w:hAnsi="標楷體"/>
          <w:szCs w:val="24"/>
        </w:rPr>
        <w:tab/>
        <w:t xml:space="preserve">        </w:t>
      </w:r>
      <w:r w:rsidRPr="004B7341">
        <w:rPr>
          <w:rFonts w:ascii="標楷體" w:eastAsia="標楷體" w:hAnsi="標楷體" w:hint="eastAsia"/>
          <w:szCs w:val="24"/>
        </w:rPr>
        <w:t>校長</w:t>
      </w:r>
      <w:r w:rsidRPr="004B7341">
        <w:rPr>
          <w:rFonts w:ascii="標楷體" w:eastAsia="標楷體" w:hAnsi="標楷體"/>
          <w:szCs w:val="24"/>
        </w:rPr>
        <w:t>：</w:t>
      </w:r>
    </w:p>
    <w:p w:rsidR="004B7341" w:rsidRDefault="004B7341" w:rsidP="001D313A">
      <w:pPr>
        <w:pStyle w:val="a5"/>
        <w:snapToGrid w:val="0"/>
        <w:spacing w:before="120"/>
        <w:rPr>
          <w:rFonts w:eastAsia="標楷體"/>
          <w:color w:val="000000"/>
          <w:sz w:val="26"/>
          <w:szCs w:val="26"/>
        </w:rPr>
      </w:pPr>
    </w:p>
    <w:p w:rsidR="00BB733C" w:rsidRDefault="00BB733C" w:rsidP="001D313A">
      <w:pPr>
        <w:pStyle w:val="a5"/>
        <w:snapToGrid w:val="0"/>
        <w:spacing w:before="120"/>
        <w:rPr>
          <w:rFonts w:eastAsia="標楷體"/>
          <w:color w:val="000000"/>
          <w:sz w:val="26"/>
          <w:szCs w:val="26"/>
        </w:rPr>
      </w:pPr>
    </w:p>
    <w:p w:rsidR="00BB733C" w:rsidRDefault="00BB733C" w:rsidP="001D313A">
      <w:pPr>
        <w:pStyle w:val="a5"/>
        <w:snapToGrid w:val="0"/>
        <w:spacing w:before="120"/>
        <w:rPr>
          <w:rFonts w:eastAsia="標楷體"/>
          <w:color w:val="000000"/>
          <w:sz w:val="26"/>
          <w:szCs w:val="26"/>
        </w:rPr>
      </w:pPr>
    </w:p>
    <w:p w:rsidR="00BB733C" w:rsidRDefault="00BB733C" w:rsidP="001D313A">
      <w:pPr>
        <w:pStyle w:val="a5"/>
        <w:snapToGrid w:val="0"/>
        <w:spacing w:before="120"/>
        <w:rPr>
          <w:rFonts w:eastAsia="標楷體"/>
          <w:color w:val="000000"/>
          <w:sz w:val="26"/>
          <w:szCs w:val="26"/>
        </w:rPr>
      </w:pPr>
    </w:p>
    <w:p w:rsidR="00BB733C" w:rsidRDefault="00BB733C" w:rsidP="00BB733C">
      <w:pPr>
        <w:pStyle w:val="a5"/>
        <w:pageBreakBefore/>
        <w:spacing w:line="400" w:lineRule="exact"/>
        <w:jc w:val="center"/>
      </w:pPr>
      <w:r w:rsidRPr="00A46DDD">
        <w:rPr>
          <w:rFonts w:ascii="標楷體" w:eastAsia="標楷體" w:hAnsi="標楷體" w:hint="eastAsia"/>
          <w:b/>
          <w:sz w:val="32"/>
          <w:szCs w:val="32"/>
          <w:lang w:eastAsia="zh-HK"/>
        </w:rPr>
        <w:lastRenderedPageBreak/>
        <w:t>彰化縣</w:t>
      </w:r>
      <w:r>
        <w:rPr>
          <w:rFonts w:ascii="新細明體" w:hAnsi="新細明體"/>
          <w:b/>
          <w:sz w:val="32"/>
          <w:szCs w:val="32"/>
        </w:rPr>
        <w:t>○○</w:t>
      </w:r>
      <w:r>
        <w:rPr>
          <w:rFonts w:ascii="標楷體" w:eastAsia="標楷體" w:hAnsi="標楷體"/>
          <w:b/>
          <w:sz w:val="32"/>
          <w:szCs w:val="32"/>
          <w:lang w:eastAsia="zh-HK"/>
        </w:rPr>
        <w:t>學校</w:t>
      </w:r>
      <w:r>
        <w:rPr>
          <w:rFonts w:ascii="標楷體" w:eastAsia="標楷體" w:hAnsi="標楷體"/>
          <w:b/>
          <w:sz w:val="32"/>
          <w:szCs w:val="32"/>
        </w:rPr>
        <w:t>-申請購置體育器材設備</w:t>
      </w:r>
    </w:p>
    <w:p w:rsidR="00BB733C" w:rsidRDefault="00BB733C" w:rsidP="00BB733C">
      <w:pPr>
        <w:pStyle w:val="a5"/>
        <w:spacing w:line="400" w:lineRule="exact"/>
        <w:jc w:val="center"/>
      </w:pPr>
      <w:r>
        <w:rPr>
          <w:rFonts w:ascii="標楷體" w:eastAsia="標楷體" w:hAnsi="標楷體"/>
          <w:b/>
          <w:sz w:val="32"/>
          <w:szCs w:val="32"/>
        </w:rPr>
        <w:t>「</w:t>
      </w:r>
      <w:r>
        <w:rPr>
          <w:rFonts w:ascii="新細明體" w:hAnsi="新細明體"/>
          <w:b/>
          <w:sz w:val="32"/>
          <w:szCs w:val="32"/>
        </w:rPr>
        <w:t>○○○○○○○</w:t>
      </w:r>
      <w:r>
        <w:rPr>
          <w:rFonts w:ascii="標楷體" w:eastAsia="標楷體" w:hAnsi="標楷體"/>
          <w:b/>
          <w:sz w:val="32"/>
          <w:szCs w:val="32"/>
        </w:rPr>
        <w:t>」案</w:t>
      </w:r>
      <w:r>
        <w:rPr>
          <w:rFonts w:ascii="標楷體" w:eastAsia="標楷體" w:hAnsi="標楷體" w:hint="eastAsia"/>
          <w:b/>
          <w:sz w:val="32"/>
          <w:szCs w:val="32"/>
        </w:rPr>
        <w:t>申請資料</w:t>
      </w:r>
    </w:p>
    <w:p w:rsidR="00BB733C" w:rsidRPr="00BB733C" w:rsidRDefault="00BB733C" w:rsidP="00BB733C">
      <w:pPr>
        <w:pStyle w:val="a5"/>
        <w:widowControl w:val="0"/>
        <w:suppressAutoHyphens/>
        <w:spacing w:after="0" w:line="300" w:lineRule="exact"/>
        <w:textAlignment w:val="auto"/>
        <w:rPr>
          <w:rFonts w:ascii="標楷體" w:eastAsia="標楷體" w:hAnsi="標楷體"/>
          <w:szCs w:val="24"/>
        </w:rPr>
      </w:pPr>
      <w:r w:rsidRPr="00BB733C">
        <w:rPr>
          <w:rFonts w:ascii="標楷體" w:eastAsia="標楷體" w:hAnsi="標楷體" w:hint="eastAsia"/>
          <w:szCs w:val="24"/>
        </w:rPr>
        <w:t>1.檢核事項</w:t>
      </w:r>
      <w:r w:rsidRPr="00BB733C">
        <w:rPr>
          <w:rFonts w:ascii="標楷體" w:eastAsia="標楷體" w:hAnsi="標楷體"/>
          <w:szCs w:val="24"/>
        </w:rPr>
        <w:t>：</w:t>
      </w:r>
    </w:p>
    <w:p w:rsidR="00BB733C" w:rsidRPr="00BB733C" w:rsidRDefault="00BB733C" w:rsidP="00BB733C">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(1)</w:t>
      </w:r>
      <w:r w:rsidRPr="00BB733C">
        <w:rPr>
          <w:rFonts w:ascii="標楷體" w:eastAsia="標楷體" w:hAnsi="標楷體"/>
          <w:szCs w:val="24"/>
        </w:rPr>
        <w:t>本次申請設備為學校體育訓練教學器材或區域性訓練器材(申請區域性器材者應提供佐證資料，例如：該校為特定運動項目基層選手訓練站)。</w:t>
      </w:r>
    </w:p>
    <w:p w:rsidR="00BB733C" w:rsidRPr="00BB733C" w:rsidRDefault="00BB733C" w:rsidP="00BB733C">
      <w:pPr>
        <w:pStyle w:val="a5"/>
        <w:spacing w:line="300" w:lineRule="exact"/>
        <w:ind w:left="850"/>
        <w:rPr>
          <w:rFonts w:ascii="標楷體" w:eastAsia="標楷體" w:hAnsi="標楷體"/>
          <w:szCs w:val="24"/>
        </w:rPr>
      </w:pPr>
      <w:r w:rsidRPr="00BB733C">
        <w:rPr>
          <w:rFonts w:ascii="標楷體" w:eastAsia="標楷體" w:hAnsi="標楷體" w:hint="eastAsia"/>
          <w:szCs w:val="24"/>
        </w:rPr>
        <w:t>□是，</w:t>
      </w:r>
      <w:proofErr w:type="gramStart"/>
      <w:r w:rsidRPr="00BB733C">
        <w:rPr>
          <w:rFonts w:ascii="標楷體" w:eastAsia="標楷體" w:hAnsi="標楷體" w:hint="eastAsia"/>
          <w:szCs w:val="24"/>
        </w:rPr>
        <w:t>並已附佐證</w:t>
      </w:r>
      <w:proofErr w:type="gramEnd"/>
      <w:r w:rsidRPr="00BB733C">
        <w:rPr>
          <w:rFonts w:ascii="標楷體" w:eastAsia="標楷體" w:hAnsi="標楷體" w:hint="eastAsia"/>
          <w:szCs w:val="24"/>
        </w:rPr>
        <w:t>資料。        □否</w:t>
      </w:r>
    </w:p>
    <w:p w:rsidR="00BB733C" w:rsidRPr="00BB733C" w:rsidRDefault="00BB733C" w:rsidP="00BB733C">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(2)</w:t>
      </w:r>
      <w:r w:rsidRPr="00BB733C">
        <w:rPr>
          <w:rFonts w:ascii="標楷體" w:eastAsia="標楷體" w:hAnsi="標楷體"/>
          <w:szCs w:val="24"/>
        </w:rPr>
        <w:t>本次申請設備是否</w:t>
      </w:r>
      <w:proofErr w:type="gramStart"/>
      <w:r w:rsidRPr="00BB733C">
        <w:rPr>
          <w:rFonts w:ascii="標楷體" w:eastAsia="標楷體" w:hAnsi="標楷體"/>
          <w:szCs w:val="24"/>
        </w:rPr>
        <w:t>符合本署補助</w:t>
      </w:r>
      <w:proofErr w:type="gramEnd"/>
      <w:r w:rsidRPr="00BB733C">
        <w:rPr>
          <w:rFonts w:ascii="標楷體" w:eastAsia="標楷體" w:hAnsi="標楷體"/>
          <w:szCs w:val="24"/>
        </w:rPr>
        <w:t>原則年限規定之說明(獲補助購置設備器材後3年內不予補助)。</w:t>
      </w:r>
    </w:p>
    <w:p w:rsidR="00BB733C" w:rsidRPr="00BB733C" w:rsidRDefault="00BB733C" w:rsidP="00BB733C">
      <w:pPr>
        <w:pStyle w:val="a5"/>
        <w:spacing w:line="300" w:lineRule="exact"/>
        <w:ind w:left="850"/>
        <w:rPr>
          <w:rFonts w:ascii="標楷體" w:eastAsia="標楷體" w:hAnsi="標楷體"/>
          <w:szCs w:val="24"/>
        </w:rPr>
      </w:pPr>
      <w:r w:rsidRPr="00BB733C">
        <w:rPr>
          <w:rFonts w:ascii="標楷體" w:eastAsia="標楷體" w:hAnsi="標楷體" w:hint="eastAsia"/>
          <w:szCs w:val="24"/>
        </w:rPr>
        <w:t>□是(已屆     年)        □否</w:t>
      </w:r>
    </w:p>
    <w:p w:rsidR="00BB733C" w:rsidRPr="00BB733C" w:rsidRDefault="00BB733C" w:rsidP="00BB733C">
      <w:pPr>
        <w:pStyle w:val="a5"/>
        <w:widowControl w:val="0"/>
        <w:suppressAutoHyphens/>
        <w:spacing w:after="0" w:line="300" w:lineRule="exact"/>
        <w:ind w:leftChars="118" w:left="708" w:hangingChars="177" w:hanging="425"/>
        <w:textAlignment w:val="auto"/>
        <w:rPr>
          <w:rFonts w:ascii="標楷體" w:eastAsia="標楷體" w:hAnsi="標楷體"/>
          <w:szCs w:val="24"/>
        </w:rPr>
      </w:pPr>
      <w:r w:rsidRPr="00BB733C">
        <w:rPr>
          <w:rFonts w:ascii="標楷體" w:eastAsia="標楷體" w:hAnsi="標楷體" w:hint="eastAsia"/>
          <w:szCs w:val="24"/>
        </w:rPr>
        <w:t>(3)</w:t>
      </w:r>
      <w:r w:rsidRPr="00BB733C">
        <w:rPr>
          <w:rFonts w:ascii="標楷體" w:eastAsia="標楷體" w:hAnsi="標楷體"/>
          <w:szCs w:val="24"/>
        </w:rPr>
        <w:t>本次申請設備與訓練或教學關聯性之說明(所購置設備器材，應提供為學校體育課程或發展特色課程使用；申請區域性設備器材應與申請資格之競賽種類訓練所需設備器材一致)。</w:t>
      </w:r>
    </w:p>
    <w:p w:rsidR="00BB733C" w:rsidRPr="00BB733C" w:rsidRDefault="00BB733C" w:rsidP="00BB733C">
      <w:pPr>
        <w:pStyle w:val="a5"/>
        <w:spacing w:line="300" w:lineRule="exact"/>
        <w:ind w:left="850"/>
        <w:rPr>
          <w:rFonts w:ascii="標楷體" w:eastAsia="標楷體" w:hAnsi="標楷體"/>
          <w:szCs w:val="24"/>
          <w:u w:val="single"/>
        </w:rPr>
      </w:pPr>
      <w:r w:rsidRPr="00BB733C">
        <w:rPr>
          <w:rFonts w:ascii="標楷體" w:eastAsia="標楷體" w:hAnsi="標楷體" w:hint="eastAsia"/>
          <w:szCs w:val="24"/>
        </w:rPr>
        <w:t>□是，請說明關聯性</w:t>
      </w:r>
      <w:r w:rsidRPr="00BB733C">
        <w:rPr>
          <w:rFonts w:ascii="標楷體" w:eastAsia="標楷體" w:hAnsi="標楷體" w:hint="eastAsia"/>
          <w:szCs w:val="24"/>
          <w:u w:val="single"/>
        </w:rPr>
        <w:t xml:space="preserve">(                                                 ) </w:t>
      </w:r>
    </w:p>
    <w:p w:rsidR="00BB733C" w:rsidRPr="00BB733C" w:rsidRDefault="00BB733C" w:rsidP="00BB733C">
      <w:pPr>
        <w:pStyle w:val="a5"/>
        <w:spacing w:line="300" w:lineRule="exact"/>
        <w:ind w:left="850"/>
        <w:rPr>
          <w:rFonts w:ascii="標楷體" w:eastAsia="標楷體" w:hAnsi="標楷體"/>
          <w:szCs w:val="24"/>
        </w:rPr>
      </w:pPr>
      <w:r w:rsidRPr="00BB733C">
        <w:rPr>
          <w:rFonts w:ascii="標楷體" w:eastAsia="標楷體" w:hAnsi="標楷體" w:hint="eastAsia"/>
          <w:szCs w:val="24"/>
        </w:rPr>
        <w:t>□否</w:t>
      </w:r>
    </w:p>
    <w:p w:rsidR="00BB733C" w:rsidRPr="00534616" w:rsidRDefault="00534616" w:rsidP="00534616">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(4)</w:t>
      </w:r>
      <w:r w:rsidR="00BB733C" w:rsidRPr="00534616">
        <w:rPr>
          <w:rFonts w:ascii="標楷體" w:eastAsia="標楷體" w:hAnsi="標楷體"/>
          <w:szCs w:val="24"/>
        </w:rPr>
        <w:t>本次申請設備急迫性考量之說明(含既有相關設備數量說明)。</w:t>
      </w:r>
    </w:p>
    <w:p w:rsidR="00534616" w:rsidRPr="00534616" w:rsidRDefault="00BB733C" w:rsidP="00534616">
      <w:pPr>
        <w:pStyle w:val="a5"/>
        <w:spacing w:line="300" w:lineRule="exact"/>
        <w:ind w:left="850"/>
        <w:rPr>
          <w:rFonts w:ascii="標楷體" w:eastAsia="標楷體" w:hAnsi="標楷體"/>
          <w:szCs w:val="24"/>
          <w:u w:val="single"/>
        </w:rPr>
      </w:pPr>
      <w:r w:rsidRPr="00534616">
        <w:rPr>
          <w:rFonts w:ascii="標楷體" w:eastAsia="標楷體" w:hAnsi="標楷體" w:hint="eastAsia"/>
          <w:szCs w:val="24"/>
        </w:rPr>
        <w:t>□是，請說明急迫性</w:t>
      </w:r>
      <w:r w:rsidRPr="00534616">
        <w:rPr>
          <w:rFonts w:ascii="標楷體" w:eastAsia="標楷體" w:hAnsi="標楷體" w:hint="eastAsia"/>
          <w:szCs w:val="24"/>
          <w:u w:val="single"/>
        </w:rPr>
        <w:t xml:space="preserve">(                                                 </w:t>
      </w:r>
      <w:r w:rsidR="00534616" w:rsidRPr="00534616">
        <w:rPr>
          <w:rFonts w:ascii="標楷體" w:eastAsia="標楷體" w:hAnsi="標楷體" w:hint="eastAsia"/>
          <w:szCs w:val="24"/>
          <w:u w:val="single"/>
        </w:rPr>
        <w:t>)</w:t>
      </w:r>
    </w:p>
    <w:p w:rsidR="00BB733C" w:rsidRPr="00534616" w:rsidRDefault="00BB733C" w:rsidP="00534616">
      <w:pPr>
        <w:pStyle w:val="a5"/>
        <w:spacing w:line="300" w:lineRule="exact"/>
        <w:ind w:left="850"/>
        <w:rPr>
          <w:rFonts w:ascii="標楷體" w:eastAsia="標楷體" w:hAnsi="標楷體"/>
          <w:szCs w:val="24"/>
        </w:rPr>
      </w:pPr>
      <w:r w:rsidRPr="00534616">
        <w:rPr>
          <w:rFonts w:ascii="標楷體" w:eastAsia="標楷體" w:hAnsi="標楷體" w:hint="eastAsia"/>
          <w:szCs w:val="24"/>
        </w:rPr>
        <w:t>□否</w:t>
      </w:r>
    </w:p>
    <w:p w:rsidR="00BB733C" w:rsidRPr="00534616" w:rsidRDefault="00534616" w:rsidP="00534616">
      <w:pPr>
        <w:pStyle w:val="a5"/>
        <w:widowControl w:val="0"/>
        <w:suppressAutoHyphens/>
        <w:spacing w:after="0" w:line="300" w:lineRule="exact"/>
        <w:ind w:leftChars="118" w:left="708" w:hangingChars="177" w:hanging="425"/>
        <w:textAlignment w:val="auto"/>
        <w:rPr>
          <w:rFonts w:ascii="標楷體" w:eastAsia="標楷體" w:hAnsi="標楷體"/>
          <w:szCs w:val="24"/>
        </w:rPr>
      </w:pPr>
      <w:r w:rsidRPr="00534616">
        <w:rPr>
          <w:rFonts w:ascii="標楷體" w:eastAsia="標楷體" w:hAnsi="標楷體" w:hint="eastAsia"/>
          <w:szCs w:val="24"/>
        </w:rPr>
        <w:t>(5)</w:t>
      </w:r>
      <w:r w:rsidR="00BB733C" w:rsidRPr="00534616">
        <w:rPr>
          <w:rFonts w:ascii="標楷體" w:eastAsia="標楷體" w:hAnsi="標楷體"/>
          <w:szCs w:val="24"/>
        </w:rPr>
        <w:t>本次申請修設備設置地點、空間使用與配置明確性之說明（應檢附空間配置圖）。</w:t>
      </w:r>
    </w:p>
    <w:p w:rsidR="00BB733C" w:rsidRPr="0037754A" w:rsidRDefault="00BB733C" w:rsidP="00BB733C">
      <w:pPr>
        <w:pStyle w:val="a5"/>
        <w:spacing w:line="460" w:lineRule="exact"/>
        <w:ind w:left="567"/>
        <w:rPr>
          <w:rFonts w:ascii="標楷體" w:eastAsia="標楷體" w:hAnsi="標楷體"/>
          <w:sz w:val="28"/>
        </w:rPr>
      </w:pPr>
      <w:r w:rsidRPr="00534616">
        <w:rPr>
          <w:rFonts w:ascii="標楷體" w:eastAsia="標楷體" w:hAnsi="標楷體" w:hint="eastAsia"/>
          <w:szCs w:val="24"/>
        </w:rPr>
        <w:t>請說明放置位置:</w:t>
      </w:r>
      <w:r w:rsidRPr="00534616">
        <w:rPr>
          <w:rFonts w:ascii="標楷體" w:eastAsia="標楷體" w:hAnsi="標楷體" w:hint="eastAsia"/>
          <w:szCs w:val="24"/>
          <w:u w:val="single"/>
        </w:rPr>
        <w:t xml:space="preserve">                                          </w:t>
      </w:r>
      <w:r w:rsidRPr="00534616">
        <w:rPr>
          <w:rFonts w:ascii="標楷體" w:eastAsia="標楷體" w:hAnsi="標楷體" w:hint="eastAsia"/>
          <w:sz w:val="28"/>
          <w:u w:val="single"/>
        </w:rPr>
        <w:t xml:space="preserve">       </w:t>
      </w:r>
    </w:p>
    <w:p w:rsidR="00BB733C" w:rsidRPr="00534616" w:rsidRDefault="00534616" w:rsidP="00534616">
      <w:pPr>
        <w:pStyle w:val="a5"/>
        <w:widowControl w:val="0"/>
        <w:suppressAutoHyphens/>
        <w:spacing w:after="0" w:line="300" w:lineRule="exact"/>
        <w:ind w:leftChars="118" w:left="708" w:hangingChars="177" w:hanging="425"/>
        <w:textAlignment w:val="auto"/>
        <w:rPr>
          <w:rFonts w:ascii="標楷體" w:eastAsia="標楷體" w:hAnsi="標楷體"/>
          <w:szCs w:val="24"/>
        </w:rPr>
      </w:pPr>
      <w:r w:rsidRPr="00534616">
        <w:rPr>
          <w:rFonts w:ascii="標楷體" w:eastAsia="標楷體" w:hAnsi="標楷體" w:hint="eastAsia"/>
          <w:szCs w:val="24"/>
        </w:rPr>
        <w:t>(6)</w:t>
      </w:r>
      <w:r w:rsidR="00BB733C" w:rsidRPr="00534616">
        <w:rPr>
          <w:rFonts w:ascii="標楷體" w:eastAsia="標楷體" w:hAnsi="標楷體"/>
          <w:szCs w:val="24"/>
        </w:rPr>
        <w:t>本次申請設備設置及使用方式符合資源共享及妥適性之說明。</w:t>
      </w:r>
    </w:p>
    <w:p w:rsidR="00BB733C" w:rsidRPr="00534616" w:rsidRDefault="00BB733C" w:rsidP="00534616">
      <w:pPr>
        <w:pStyle w:val="a5"/>
        <w:spacing w:line="300" w:lineRule="exact"/>
        <w:ind w:left="850"/>
        <w:rPr>
          <w:rFonts w:ascii="標楷體" w:eastAsia="標楷體" w:hAnsi="標楷體"/>
          <w:szCs w:val="24"/>
        </w:rPr>
      </w:pPr>
      <w:r w:rsidRPr="00534616">
        <w:rPr>
          <w:rFonts w:ascii="標楷體" w:eastAsia="標楷體" w:hAnsi="標楷體" w:hint="eastAsia"/>
          <w:szCs w:val="24"/>
        </w:rPr>
        <w:t>□是，請說設備</w:t>
      </w:r>
      <w:r w:rsidRPr="00534616">
        <w:rPr>
          <w:rFonts w:ascii="標楷體" w:eastAsia="標楷體" w:hAnsi="標楷體"/>
          <w:szCs w:val="24"/>
        </w:rPr>
        <w:t>設置及使用方式</w:t>
      </w:r>
      <w:r w:rsidRPr="00534616">
        <w:rPr>
          <w:rFonts w:ascii="標楷體" w:eastAsia="標楷體" w:hAnsi="標楷體" w:hint="eastAsia"/>
          <w:szCs w:val="24"/>
        </w:rPr>
        <w:t>明資源共享及妥適性</w:t>
      </w:r>
      <w:r w:rsidR="00A176A6">
        <w:rPr>
          <w:rFonts w:ascii="標楷體" w:eastAsia="標楷體" w:hAnsi="標楷體" w:hint="eastAsia"/>
          <w:szCs w:val="24"/>
        </w:rPr>
        <w:t>:</w:t>
      </w:r>
    </w:p>
    <w:p w:rsidR="00BB733C" w:rsidRPr="00534616" w:rsidRDefault="00534616" w:rsidP="00534616">
      <w:pPr>
        <w:pStyle w:val="a5"/>
        <w:spacing w:line="300" w:lineRule="exact"/>
        <w:ind w:left="850"/>
        <w:rPr>
          <w:rFonts w:ascii="標楷體" w:eastAsia="標楷體" w:hAnsi="標楷體"/>
          <w:szCs w:val="24"/>
          <w:u w:val="single"/>
        </w:rPr>
      </w:pPr>
      <w:r w:rsidRPr="00534616">
        <w:rPr>
          <w:rFonts w:ascii="標楷體" w:eastAsia="標楷體" w:hAnsi="標楷體" w:hint="eastAsia"/>
          <w:szCs w:val="24"/>
          <w:u w:val="single"/>
        </w:rPr>
        <w:t xml:space="preserve">                                                 </w:t>
      </w:r>
      <w:r w:rsidR="00BB733C" w:rsidRPr="00534616">
        <w:rPr>
          <w:rFonts w:ascii="標楷體" w:eastAsia="標楷體" w:hAnsi="標楷體" w:hint="eastAsia"/>
          <w:szCs w:val="24"/>
          <w:u w:val="single"/>
        </w:rPr>
        <w:t xml:space="preserve">             </w:t>
      </w:r>
      <w:r>
        <w:rPr>
          <w:rFonts w:ascii="標楷體" w:eastAsia="標楷體" w:hAnsi="標楷體" w:hint="eastAsia"/>
          <w:szCs w:val="24"/>
          <w:u w:val="single"/>
        </w:rPr>
        <w:t xml:space="preserve"> </w:t>
      </w:r>
    </w:p>
    <w:p w:rsidR="00BB733C" w:rsidRPr="00534616" w:rsidRDefault="00BB733C" w:rsidP="00534616">
      <w:pPr>
        <w:pStyle w:val="a5"/>
        <w:spacing w:line="300" w:lineRule="exact"/>
        <w:ind w:left="850"/>
        <w:rPr>
          <w:rFonts w:ascii="標楷體" w:eastAsia="標楷體" w:hAnsi="標楷體"/>
          <w:szCs w:val="24"/>
        </w:rPr>
      </w:pPr>
      <w:r w:rsidRPr="00534616">
        <w:rPr>
          <w:rFonts w:ascii="標楷體" w:eastAsia="標楷體" w:hAnsi="標楷體" w:hint="eastAsia"/>
          <w:szCs w:val="24"/>
        </w:rPr>
        <w:t>□否</w:t>
      </w:r>
    </w:p>
    <w:p w:rsidR="00BB733C" w:rsidRPr="00C16FB5" w:rsidRDefault="00C16FB5" w:rsidP="00C16FB5">
      <w:pPr>
        <w:pStyle w:val="a5"/>
        <w:widowControl w:val="0"/>
        <w:suppressAutoHyphens/>
        <w:spacing w:after="0" w:line="300" w:lineRule="exact"/>
        <w:ind w:leftChars="118" w:left="708" w:hangingChars="177" w:hanging="425"/>
        <w:textAlignment w:val="auto"/>
        <w:rPr>
          <w:rFonts w:ascii="標楷體" w:eastAsia="標楷體" w:hAnsi="標楷體"/>
          <w:szCs w:val="24"/>
        </w:rPr>
      </w:pPr>
      <w:r>
        <w:rPr>
          <w:rFonts w:ascii="標楷體" w:eastAsia="標楷體" w:hAnsi="標楷體" w:hint="eastAsia"/>
          <w:szCs w:val="24"/>
        </w:rPr>
        <w:t>(7)</w:t>
      </w:r>
      <w:r w:rsidR="00BB733C" w:rsidRPr="00C16FB5">
        <w:rPr>
          <w:rFonts w:ascii="標楷體" w:eastAsia="標楷體" w:hAnsi="標楷體"/>
          <w:szCs w:val="24"/>
        </w:rPr>
        <w:t>本次申請設備安全維護措施周延性之說明。</w:t>
      </w:r>
    </w:p>
    <w:p w:rsidR="00BB733C" w:rsidRPr="00C16FB5" w:rsidRDefault="00BB733C" w:rsidP="00C16FB5">
      <w:pPr>
        <w:pStyle w:val="a5"/>
        <w:widowControl w:val="0"/>
        <w:suppressAutoHyphens/>
        <w:spacing w:after="0" w:line="300" w:lineRule="exact"/>
        <w:ind w:leftChars="295" w:left="708" w:firstLine="1"/>
        <w:textAlignment w:val="auto"/>
        <w:rPr>
          <w:rFonts w:ascii="標楷體" w:eastAsia="標楷體" w:hAnsi="標楷體"/>
          <w:szCs w:val="24"/>
        </w:rPr>
      </w:pPr>
      <w:r w:rsidRPr="00C16FB5">
        <w:rPr>
          <w:rFonts w:ascii="標楷體" w:eastAsia="標楷體" w:hAnsi="標楷體" w:hint="eastAsia"/>
          <w:szCs w:val="24"/>
        </w:rPr>
        <w:t>請說明安全防護措施周延性(例如操作使用說明、逃生動線、檢修頻率、急救設備)</w:t>
      </w:r>
      <w:r w:rsidR="00A176A6">
        <w:rPr>
          <w:rFonts w:ascii="標楷體" w:eastAsia="標楷體" w:hAnsi="標楷體" w:hint="eastAsia"/>
          <w:szCs w:val="24"/>
        </w:rPr>
        <w:t>:</w:t>
      </w:r>
    </w:p>
    <w:p w:rsidR="00BB733C" w:rsidRPr="00AD6F42" w:rsidRDefault="00BB733C" w:rsidP="00C16FB5">
      <w:pPr>
        <w:pStyle w:val="a5"/>
        <w:spacing w:line="300" w:lineRule="exact"/>
        <w:ind w:left="850"/>
        <w:rPr>
          <w:rFonts w:ascii="標楷體" w:eastAsia="標楷體" w:hAnsi="標楷體"/>
          <w:sz w:val="28"/>
        </w:rPr>
      </w:pPr>
      <w:r w:rsidRPr="00C16FB5">
        <w:rPr>
          <w:rFonts w:ascii="標楷體" w:eastAsia="標楷體" w:hAnsi="標楷體" w:hint="eastAsia"/>
          <w:szCs w:val="24"/>
          <w:u w:val="single"/>
        </w:rPr>
        <w:t xml:space="preserve">                                                                </w:t>
      </w:r>
      <w:r>
        <w:rPr>
          <w:rFonts w:ascii="標楷體" w:eastAsia="標楷體" w:hAnsi="標楷體" w:hint="eastAsia"/>
          <w:sz w:val="28"/>
          <w:u w:val="single"/>
        </w:rPr>
        <w:t xml:space="preserve">  </w:t>
      </w:r>
    </w:p>
    <w:p w:rsidR="00BB733C" w:rsidRPr="00A176A6" w:rsidRDefault="00C16FB5" w:rsidP="00A176A6">
      <w:pPr>
        <w:pStyle w:val="a5"/>
        <w:widowControl w:val="0"/>
        <w:suppressAutoHyphens/>
        <w:spacing w:after="0" w:line="300" w:lineRule="exact"/>
        <w:ind w:leftChars="118" w:left="708" w:hangingChars="177" w:hanging="425"/>
        <w:textAlignment w:val="auto"/>
        <w:rPr>
          <w:rFonts w:ascii="標楷體" w:eastAsia="標楷體" w:hAnsi="標楷體"/>
          <w:szCs w:val="24"/>
        </w:rPr>
      </w:pPr>
      <w:r w:rsidRPr="00A176A6">
        <w:rPr>
          <w:rFonts w:ascii="標楷體" w:eastAsia="標楷體" w:hAnsi="標楷體" w:hint="eastAsia"/>
          <w:szCs w:val="24"/>
        </w:rPr>
        <w:t>(8)</w:t>
      </w:r>
      <w:r w:rsidR="00BB733C" w:rsidRPr="00A176A6">
        <w:rPr>
          <w:rFonts w:ascii="標楷體" w:eastAsia="標楷體" w:hAnsi="標楷體"/>
          <w:szCs w:val="24"/>
        </w:rPr>
        <w:t>本次申請設備經費編列合理性之說明(並依補助額度上限及各</w:t>
      </w:r>
      <w:proofErr w:type="gramStart"/>
      <w:r w:rsidR="00BB733C" w:rsidRPr="00A176A6">
        <w:rPr>
          <w:rFonts w:ascii="標楷體" w:eastAsia="標楷體" w:hAnsi="標楷體"/>
          <w:szCs w:val="24"/>
        </w:rPr>
        <w:t>財力級次補助</w:t>
      </w:r>
      <w:proofErr w:type="gramEnd"/>
      <w:r w:rsidR="00BB733C" w:rsidRPr="00A176A6">
        <w:rPr>
          <w:rFonts w:ascii="標楷體" w:eastAsia="標楷體" w:hAnsi="標楷體"/>
          <w:szCs w:val="24"/>
        </w:rPr>
        <w:t>比率說明</w:t>
      </w:r>
      <w:r w:rsidR="00BB733C" w:rsidRPr="00A176A6">
        <w:rPr>
          <w:rFonts w:ascii="標楷體" w:eastAsia="標楷體" w:hAnsi="標楷體" w:hint="eastAsia"/>
          <w:szCs w:val="24"/>
        </w:rPr>
        <w:t>/一般學校80%、非山非市90%、偏鄉93%</w:t>
      </w:r>
      <w:r w:rsidR="00BB733C" w:rsidRPr="00A176A6">
        <w:rPr>
          <w:rFonts w:ascii="標楷體" w:eastAsia="標楷體" w:hAnsi="標楷體"/>
          <w:szCs w:val="24"/>
        </w:rPr>
        <w:t>)。</w:t>
      </w:r>
    </w:p>
    <w:p w:rsidR="00BB733C" w:rsidRPr="00A176A6" w:rsidRDefault="00BB733C" w:rsidP="00A176A6">
      <w:pPr>
        <w:pStyle w:val="a5"/>
        <w:spacing w:line="300" w:lineRule="exact"/>
        <w:ind w:left="850"/>
        <w:rPr>
          <w:rFonts w:ascii="標楷體" w:eastAsia="標楷體" w:hAnsi="標楷體"/>
          <w:szCs w:val="24"/>
        </w:rPr>
      </w:pPr>
      <w:r w:rsidRPr="00A176A6">
        <w:rPr>
          <w:rFonts w:ascii="標楷體" w:eastAsia="標楷體" w:hAnsi="標楷體" w:hint="eastAsia"/>
          <w:szCs w:val="24"/>
        </w:rPr>
        <w:t>□是(補助比例     %)        □否</w:t>
      </w:r>
    </w:p>
    <w:p w:rsidR="00BB733C" w:rsidRPr="00A176A6" w:rsidRDefault="00C16FB5" w:rsidP="00A176A6">
      <w:pPr>
        <w:pStyle w:val="a5"/>
        <w:widowControl w:val="0"/>
        <w:suppressAutoHyphens/>
        <w:spacing w:after="0" w:line="300" w:lineRule="exact"/>
        <w:ind w:leftChars="118" w:left="708" w:hangingChars="177" w:hanging="425"/>
        <w:textAlignment w:val="auto"/>
        <w:rPr>
          <w:rFonts w:ascii="標楷體" w:eastAsia="標楷體" w:hAnsi="標楷體"/>
          <w:szCs w:val="24"/>
        </w:rPr>
      </w:pPr>
      <w:r w:rsidRPr="00A176A6">
        <w:rPr>
          <w:rFonts w:ascii="標楷體" w:eastAsia="標楷體" w:hAnsi="標楷體" w:hint="eastAsia"/>
          <w:szCs w:val="24"/>
        </w:rPr>
        <w:t>(9)</w:t>
      </w:r>
      <w:r w:rsidR="00BB733C" w:rsidRPr="00A176A6">
        <w:rPr>
          <w:rFonts w:ascii="標楷體" w:eastAsia="標楷體" w:hAnsi="標楷體"/>
          <w:szCs w:val="24"/>
        </w:rPr>
        <w:t>本次申請設備辦理期程可行性之說明。</w:t>
      </w:r>
    </w:p>
    <w:p w:rsidR="00BB733C" w:rsidRPr="00A176A6" w:rsidRDefault="00BB733C" w:rsidP="00A176A6">
      <w:pPr>
        <w:pStyle w:val="a5"/>
        <w:spacing w:line="300" w:lineRule="exact"/>
        <w:ind w:left="850"/>
        <w:rPr>
          <w:rFonts w:ascii="標楷體" w:eastAsia="標楷體" w:hAnsi="標楷體"/>
          <w:szCs w:val="24"/>
        </w:rPr>
      </w:pPr>
      <w:r w:rsidRPr="00A176A6">
        <w:rPr>
          <w:rFonts w:ascii="標楷體" w:eastAsia="標楷體" w:hAnsi="標楷體" w:hint="eastAsia"/>
          <w:szCs w:val="24"/>
        </w:rPr>
        <w:t>□是(核定後 1年內完成)        □否</w:t>
      </w:r>
    </w:p>
    <w:p w:rsidR="00A176A6" w:rsidRDefault="00BB733C" w:rsidP="00BB733C">
      <w:pPr>
        <w:pStyle w:val="a5"/>
        <w:spacing w:line="460" w:lineRule="exact"/>
        <w:rPr>
          <w:rFonts w:ascii="標楷體" w:eastAsia="標楷體" w:hAnsi="標楷體"/>
          <w:sz w:val="28"/>
        </w:rPr>
      </w:pPr>
      <w:r>
        <w:rPr>
          <w:rFonts w:ascii="標楷體" w:eastAsia="標楷體" w:hAnsi="標楷體" w:hint="eastAsia"/>
          <w:sz w:val="28"/>
        </w:rPr>
        <w:t xml:space="preserve">   </w:t>
      </w:r>
    </w:p>
    <w:p w:rsidR="00BB733C" w:rsidRPr="009E3F6E" w:rsidRDefault="00BB733C" w:rsidP="009E3F6E">
      <w:pPr>
        <w:pStyle w:val="a5"/>
        <w:spacing w:line="300" w:lineRule="exact"/>
        <w:rPr>
          <w:rFonts w:ascii="標楷體" w:eastAsia="標楷體" w:hAnsi="標楷體"/>
          <w:szCs w:val="24"/>
        </w:rPr>
      </w:pPr>
      <w:r>
        <w:rPr>
          <w:rFonts w:ascii="標楷體" w:eastAsia="標楷體" w:hAnsi="標楷體" w:hint="eastAsia"/>
          <w:sz w:val="28"/>
        </w:rPr>
        <w:t xml:space="preserve">  </w:t>
      </w:r>
      <w:r w:rsidRPr="009E3F6E">
        <w:rPr>
          <w:rFonts w:ascii="標楷體" w:eastAsia="標楷體" w:hAnsi="標楷體"/>
          <w:szCs w:val="24"/>
        </w:rPr>
        <w:t>承辦人：</w:t>
      </w:r>
      <w:r w:rsidRPr="009E3F6E">
        <w:rPr>
          <w:rFonts w:ascii="標楷體" w:eastAsia="標楷體" w:hAnsi="標楷體"/>
          <w:szCs w:val="24"/>
        </w:rPr>
        <w:tab/>
        <w:t xml:space="preserve"> </w:t>
      </w:r>
      <w:r w:rsidRPr="009E3F6E">
        <w:rPr>
          <w:rFonts w:ascii="標楷體" w:eastAsia="標楷體" w:hAnsi="標楷體"/>
          <w:szCs w:val="24"/>
        </w:rPr>
        <w:tab/>
      </w:r>
      <w:r w:rsidRPr="009E3F6E">
        <w:rPr>
          <w:rFonts w:ascii="標楷體" w:eastAsia="標楷體" w:hAnsi="標楷體"/>
          <w:szCs w:val="24"/>
        </w:rPr>
        <w:tab/>
        <w:t xml:space="preserve">        </w:t>
      </w:r>
      <w:r w:rsidRPr="009E3F6E">
        <w:rPr>
          <w:rFonts w:ascii="標楷體" w:eastAsia="標楷體" w:hAnsi="標楷體" w:hint="eastAsia"/>
          <w:szCs w:val="24"/>
        </w:rPr>
        <w:t>校長</w:t>
      </w:r>
      <w:r w:rsidRPr="009E3F6E">
        <w:rPr>
          <w:rFonts w:ascii="標楷體" w:eastAsia="標楷體" w:hAnsi="標楷體"/>
          <w:szCs w:val="24"/>
        </w:rPr>
        <w:t>：</w:t>
      </w:r>
    </w:p>
    <w:sectPr w:rsidR="00BB733C" w:rsidRPr="009E3F6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487" w:rsidRDefault="00424487" w:rsidP="001D313A">
      <w:r>
        <w:separator/>
      </w:r>
    </w:p>
  </w:endnote>
  <w:endnote w:type="continuationSeparator" w:id="0">
    <w:p w:rsidR="00424487" w:rsidRDefault="00424487" w:rsidP="001D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33C" w:rsidRDefault="00BB733C">
    <w:pPr>
      <w:pStyle w:val="a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33C" w:rsidRDefault="00BB733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33C" w:rsidRDefault="00BB733C">
    <w:pPr>
      <w:pStyle w:val="a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33C" w:rsidRDefault="00BB733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487" w:rsidRDefault="00424487" w:rsidP="001D313A">
      <w:r>
        <w:separator/>
      </w:r>
    </w:p>
  </w:footnote>
  <w:footnote w:type="continuationSeparator" w:id="0">
    <w:p w:rsidR="00424487" w:rsidRDefault="00424487" w:rsidP="001D31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435" w:hanging="435"/>
      </w:pPr>
      <w:rPr>
        <w:color w:val="000000"/>
        <w:sz w:val="26"/>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
    <w:nsid w:val="00000002"/>
    <w:multiLevelType w:val="multilevel"/>
    <w:tmpl w:val="00000002"/>
    <w:lvl w:ilvl="0">
      <w:start w:val="1"/>
      <w:numFmt w:val="decimal"/>
      <w:lvlText w:val="(%1)"/>
      <w:lvlJc w:val="left"/>
      <w:pPr>
        <w:tabs>
          <w:tab w:val="num" w:pos="0"/>
        </w:tabs>
        <w:ind w:left="435" w:hanging="435"/>
      </w:pPr>
      <w:rPr>
        <w:color w:val="000000"/>
        <w:sz w:val="26"/>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
    <w:nsid w:val="00000003"/>
    <w:multiLevelType w:val="multilevel"/>
    <w:tmpl w:val="00000003"/>
    <w:lvl w:ilvl="0">
      <w:start w:val="1"/>
      <w:numFmt w:val="decimal"/>
      <w:lvlText w:val="(%1)"/>
      <w:lvlJc w:val="left"/>
      <w:pPr>
        <w:tabs>
          <w:tab w:val="num" w:pos="0"/>
        </w:tabs>
        <w:ind w:left="144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
    <w:nsid w:val="00000004"/>
    <w:multiLevelType w:val="multilevel"/>
    <w:tmpl w:val="00000004"/>
    <w:lvl w:ilvl="0">
      <w:start w:val="1"/>
      <w:numFmt w:val="bullet"/>
      <w:lvlText w:val="□"/>
      <w:lvlJc w:val="left"/>
      <w:pPr>
        <w:tabs>
          <w:tab w:val="num" w:pos="0"/>
        </w:tabs>
        <w:ind w:left="360" w:hanging="360"/>
      </w:pPr>
      <w:rPr>
        <w:rFonts w:ascii="標楷體" w:hAnsi="標楷體" w:cs="Times New Roman"/>
      </w:rPr>
    </w:lvl>
    <w:lvl w:ilvl="1">
      <w:start w:val="1"/>
      <w:numFmt w:val="bullet"/>
      <w:lvlText w:val=""/>
      <w:lvlJc w:val="left"/>
      <w:pPr>
        <w:tabs>
          <w:tab w:val="num" w:pos="0"/>
        </w:tabs>
        <w:ind w:left="960" w:hanging="480"/>
      </w:pPr>
      <w:rPr>
        <w:rFonts w:ascii="Wingdings" w:hAnsi="Wingdings" w:cs="Wingdings"/>
      </w:rPr>
    </w:lvl>
    <w:lvl w:ilvl="2">
      <w:start w:val="1"/>
      <w:numFmt w:val="bullet"/>
      <w:lvlText w:val=""/>
      <w:lvlJc w:val="left"/>
      <w:pPr>
        <w:tabs>
          <w:tab w:val="num" w:pos="0"/>
        </w:tabs>
        <w:ind w:left="1440" w:hanging="480"/>
      </w:pPr>
      <w:rPr>
        <w:rFonts w:ascii="Wingdings" w:hAnsi="Wingdings" w:cs="Wingdings"/>
      </w:rPr>
    </w:lvl>
    <w:lvl w:ilvl="3">
      <w:start w:val="1"/>
      <w:numFmt w:val="bullet"/>
      <w:lvlText w:val=""/>
      <w:lvlJc w:val="left"/>
      <w:pPr>
        <w:tabs>
          <w:tab w:val="num" w:pos="0"/>
        </w:tabs>
        <w:ind w:left="1920" w:hanging="480"/>
      </w:pPr>
      <w:rPr>
        <w:rFonts w:ascii="Wingdings" w:hAnsi="Wingdings" w:cs="Wingdings"/>
      </w:rPr>
    </w:lvl>
    <w:lvl w:ilvl="4">
      <w:start w:val="1"/>
      <w:numFmt w:val="bullet"/>
      <w:lvlText w:val=""/>
      <w:lvlJc w:val="left"/>
      <w:pPr>
        <w:tabs>
          <w:tab w:val="num" w:pos="0"/>
        </w:tabs>
        <w:ind w:left="2400" w:hanging="480"/>
      </w:pPr>
      <w:rPr>
        <w:rFonts w:ascii="Wingdings" w:hAnsi="Wingdings" w:cs="Wingdings"/>
      </w:rPr>
    </w:lvl>
    <w:lvl w:ilvl="5">
      <w:start w:val="1"/>
      <w:numFmt w:val="bullet"/>
      <w:lvlText w:val=""/>
      <w:lvlJc w:val="left"/>
      <w:pPr>
        <w:tabs>
          <w:tab w:val="num" w:pos="0"/>
        </w:tabs>
        <w:ind w:left="2880" w:hanging="480"/>
      </w:pPr>
      <w:rPr>
        <w:rFonts w:ascii="Wingdings" w:hAnsi="Wingdings" w:cs="Wingdings"/>
      </w:rPr>
    </w:lvl>
    <w:lvl w:ilvl="6">
      <w:start w:val="1"/>
      <w:numFmt w:val="bullet"/>
      <w:lvlText w:val=""/>
      <w:lvlJc w:val="left"/>
      <w:pPr>
        <w:tabs>
          <w:tab w:val="num" w:pos="0"/>
        </w:tabs>
        <w:ind w:left="3360" w:hanging="480"/>
      </w:pPr>
      <w:rPr>
        <w:rFonts w:ascii="Wingdings" w:hAnsi="Wingdings" w:cs="Wingdings"/>
      </w:rPr>
    </w:lvl>
    <w:lvl w:ilvl="7">
      <w:start w:val="1"/>
      <w:numFmt w:val="bullet"/>
      <w:lvlText w:val=""/>
      <w:lvlJc w:val="left"/>
      <w:pPr>
        <w:tabs>
          <w:tab w:val="num" w:pos="0"/>
        </w:tabs>
        <w:ind w:left="3840" w:hanging="480"/>
      </w:pPr>
      <w:rPr>
        <w:rFonts w:ascii="Wingdings" w:hAnsi="Wingdings" w:cs="Wingdings"/>
      </w:rPr>
    </w:lvl>
    <w:lvl w:ilvl="8">
      <w:start w:val="1"/>
      <w:numFmt w:val="bullet"/>
      <w:lvlText w:val=""/>
      <w:lvlJc w:val="left"/>
      <w:pPr>
        <w:tabs>
          <w:tab w:val="num" w:pos="0"/>
        </w:tabs>
        <w:ind w:left="4320" w:hanging="480"/>
      </w:pPr>
      <w:rPr>
        <w:rFonts w:ascii="Wingdings" w:hAnsi="Wingdings" w:cs="Wingdings"/>
      </w:rPr>
    </w:lvl>
  </w:abstractNum>
  <w:abstractNum w:abstractNumId="4">
    <w:nsid w:val="07B262A9"/>
    <w:multiLevelType w:val="hybridMultilevel"/>
    <w:tmpl w:val="986A847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762A01A4"/>
    <w:multiLevelType w:val="multilevel"/>
    <w:tmpl w:val="00000001"/>
    <w:lvl w:ilvl="0">
      <w:start w:val="1"/>
      <w:numFmt w:val="decimal"/>
      <w:lvlText w:val="(%1)"/>
      <w:lvlJc w:val="left"/>
      <w:pPr>
        <w:tabs>
          <w:tab w:val="num" w:pos="0"/>
        </w:tabs>
        <w:ind w:left="435" w:hanging="435"/>
      </w:pPr>
      <w:rPr>
        <w:color w:val="000000"/>
        <w:sz w:val="26"/>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B4D"/>
    <w:rsid w:val="000821AA"/>
    <w:rsid w:val="001D313A"/>
    <w:rsid w:val="00234D55"/>
    <w:rsid w:val="00295194"/>
    <w:rsid w:val="00424487"/>
    <w:rsid w:val="004B7341"/>
    <w:rsid w:val="00534616"/>
    <w:rsid w:val="008402E0"/>
    <w:rsid w:val="008748D7"/>
    <w:rsid w:val="009C5732"/>
    <w:rsid w:val="009E3F6E"/>
    <w:rsid w:val="00A176A6"/>
    <w:rsid w:val="00A47AE5"/>
    <w:rsid w:val="00B161A2"/>
    <w:rsid w:val="00B7200E"/>
    <w:rsid w:val="00BB733C"/>
    <w:rsid w:val="00BD6B4F"/>
    <w:rsid w:val="00C16FB5"/>
    <w:rsid w:val="00D52175"/>
    <w:rsid w:val="00E46B4D"/>
    <w:rsid w:val="00E90DA5"/>
    <w:rsid w:val="00ED75BD"/>
    <w:rsid w:val="00F34B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13A"/>
    <w:pPr>
      <w:pBdr>
        <w:top w:val="none" w:sz="0" w:space="0" w:color="000000"/>
        <w:left w:val="none" w:sz="0" w:space="0" w:color="000000"/>
        <w:bottom w:val="none" w:sz="0" w:space="0" w:color="000000"/>
        <w:right w:val="none" w:sz="0" w:space="0" w:color="000000"/>
      </w:pBdr>
      <w:textAlignment w:val="baseline"/>
    </w:pPr>
    <w:rPr>
      <w:rFonts w:ascii="Calibri" w:hAnsi="Calibri"/>
      <w:kern w:val="1"/>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ED75BD"/>
    <w:pPr>
      <w:suppressLineNumbers/>
      <w:spacing w:before="120" w:after="120"/>
    </w:pPr>
    <w:rPr>
      <w:rFonts w:cs="Arial Unicode MS"/>
      <w:i/>
      <w:iCs/>
    </w:rPr>
  </w:style>
  <w:style w:type="paragraph" w:styleId="a4">
    <w:name w:val="Title"/>
    <w:basedOn w:val="a"/>
    <w:next w:val="a5"/>
    <w:link w:val="a6"/>
    <w:qFormat/>
    <w:rsid w:val="00ED75BD"/>
    <w:pPr>
      <w:keepNext/>
      <w:spacing w:before="240" w:after="120"/>
    </w:pPr>
    <w:rPr>
      <w:rFonts w:ascii="Liberation Sans" w:eastAsia="微軟正黑體" w:hAnsi="Liberation Sans" w:cs="Arial Unicode MS"/>
      <w:sz w:val="28"/>
      <w:szCs w:val="28"/>
    </w:rPr>
  </w:style>
  <w:style w:type="character" w:customStyle="1" w:styleId="a6">
    <w:name w:val="標題 字元"/>
    <w:basedOn w:val="a0"/>
    <w:link w:val="a4"/>
    <w:rsid w:val="00ED75BD"/>
    <w:rPr>
      <w:rFonts w:ascii="Liberation Sans" w:eastAsia="微軟正黑體" w:hAnsi="Liberation Sans" w:cs="Arial Unicode MS"/>
      <w:kern w:val="2"/>
      <w:sz w:val="28"/>
      <w:szCs w:val="28"/>
    </w:rPr>
  </w:style>
  <w:style w:type="paragraph" w:styleId="a5">
    <w:name w:val="Body Text"/>
    <w:basedOn w:val="a"/>
    <w:link w:val="a7"/>
    <w:unhideWhenUsed/>
    <w:rsid w:val="00ED75BD"/>
    <w:pPr>
      <w:spacing w:after="120"/>
    </w:pPr>
  </w:style>
  <w:style w:type="character" w:customStyle="1" w:styleId="a7">
    <w:name w:val="本文 字元"/>
    <w:basedOn w:val="a0"/>
    <w:link w:val="a5"/>
    <w:uiPriority w:val="99"/>
    <w:semiHidden/>
    <w:rsid w:val="00ED75BD"/>
    <w:rPr>
      <w:kern w:val="2"/>
      <w:sz w:val="24"/>
      <w:szCs w:val="24"/>
    </w:rPr>
  </w:style>
  <w:style w:type="paragraph" w:styleId="a8">
    <w:name w:val="header"/>
    <w:basedOn w:val="a"/>
    <w:link w:val="a9"/>
    <w:uiPriority w:val="99"/>
    <w:unhideWhenUsed/>
    <w:rsid w:val="001D313A"/>
    <w:pPr>
      <w:tabs>
        <w:tab w:val="center" w:pos="4153"/>
        <w:tab w:val="right" w:pos="8306"/>
      </w:tabs>
      <w:snapToGrid w:val="0"/>
    </w:pPr>
    <w:rPr>
      <w:sz w:val="20"/>
      <w:szCs w:val="20"/>
    </w:rPr>
  </w:style>
  <w:style w:type="character" w:customStyle="1" w:styleId="a9">
    <w:name w:val="頁首 字元"/>
    <w:basedOn w:val="a0"/>
    <w:link w:val="a8"/>
    <w:uiPriority w:val="99"/>
    <w:rsid w:val="001D313A"/>
    <w:rPr>
      <w:kern w:val="2"/>
    </w:rPr>
  </w:style>
  <w:style w:type="paragraph" w:styleId="aa">
    <w:name w:val="footer"/>
    <w:basedOn w:val="a"/>
    <w:link w:val="ab"/>
    <w:unhideWhenUsed/>
    <w:rsid w:val="001D313A"/>
    <w:pPr>
      <w:tabs>
        <w:tab w:val="center" w:pos="4153"/>
        <w:tab w:val="right" w:pos="8306"/>
      </w:tabs>
      <w:snapToGrid w:val="0"/>
    </w:pPr>
    <w:rPr>
      <w:sz w:val="20"/>
      <w:szCs w:val="20"/>
    </w:rPr>
  </w:style>
  <w:style w:type="character" w:customStyle="1" w:styleId="ab">
    <w:name w:val="頁尾 字元"/>
    <w:basedOn w:val="a0"/>
    <w:link w:val="aa"/>
    <w:uiPriority w:val="99"/>
    <w:rsid w:val="001D313A"/>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13A"/>
    <w:pPr>
      <w:pBdr>
        <w:top w:val="none" w:sz="0" w:space="0" w:color="000000"/>
        <w:left w:val="none" w:sz="0" w:space="0" w:color="000000"/>
        <w:bottom w:val="none" w:sz="0" w:space="0" w:color="000000"/>
        <w:right w:val="none" w:sz="0" w:space="0" w:color="000000"/>
      </w:pBdr>
      <w:textAlignment w:val="baseline"/>
    </w:pPr>
    <w:rPr>
      <w:rFonts w:ascii="Calibri" w:hAnsi="Calibri"/>
      <w:kern w:val="1"/>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ED75BD"/>
    <w:pPr>
      <w:suppressLineNumbers/>
      <w:spacing w:before="120" w:after="120"/>
    </w:pPr>
    <w:rPr>
      <w:rFonts w:cs="Arial Unicode MS"/>
      <w:i/>
      <w:iCs/>
    </w:rPr>
  </w:style>
  <w:style w:type="paragraph" w:styleId="a4">
    <w:name w:val="Title"/>
    <w:basedOn w:val="a"/>
    <w:next w:val="a5"/>
    <w:link w:val="a6"/>
    <w:qFormat/>
    <w:rsid w:val="00ED75BD"/>
    <w:pPr>
      <w:keepNext/>
      <w:spacing w:before="240" w:after="120"/>
    </w:pPr>
    <w:rPr>
      <w:rFonts w:ascii="Liberation Sans" w:eastAsia="微軟正黑體" w:hAnsi="Liberation Sans" w:cs="Arial Unicode MS"/>
      <w:sz w:val="28"/>
      <w:szCs w:val="28"/>
    </w:rPr>
  </w:style>
  <w:style w:type="character" w:customStyle="1" w:styleId="a6">
    <w:name w:val="標題 字元"/>
    <w:basedOn w:val="a0"/>
    <w:link w:val="a4"/>
    <w:rsid w:val="00ED75BD"/>
    <w:rPr>
      <w:rFonts w:ascii="Liberation Sans" w:eastAsia="微軟正黑體" w:hAnsi="Liberation Sans" w:cs="Arial Unicode MS"/>
      <w:kern w:val="2"/>
      <w:sz w:val="28"/>
      <w:szCs w:val="28"/>
    </w:rPr>
  </w:style>
  <w:style w:type="paragraph" w:styleId="a5">
    <w:name w:val="Body Text"/>
    <w:basedOn w:val="a"/>
    <w:link w:val="a7"/>
    <w:unhideWhenUsed/>
    <w:rsid w:val="00ED75BD"/>
    <w:pPr>
      <w:spacing w:after="120"/>
    </w:pPr>
  </w:style>
  <w:style w:type="character" w:customStyle="1" w:styleId="a7">
    <w:name w:val="本文 字元"/>
    <w:basedOn w:val="a0"/>
    <w:link w:val="a5"/>
    <w:uiPriority w:val="99"/>
    <w:semiHidden/>
    <w:rsid w:val="00ED75BD"/>
    <w:rPr>
      <w:kern w:val="2"/>
      <w:sz w:val="24"/>
      <w:szCs w:val="24"/>
    </w:rPr>
  </w:style>
  <w:style w:type="paragraph" w:styleId="a8">
    <w:name w:val="header"/>
    <w:basedOn w:val="a"/>
    <w:link w:val="a9"/>
    <w:uiPriority w:val="99"/>
    <w:unhideWhenUsed/>
    <w:rsid w:val="001D313A"/>
    <w:pPr>
      <w:tabs>
        <w:tab w:val="center" w:pos="4153"/>
        <w:tab w:val="right" w:pos="8306"/>
      </w:tabs>
      <w:snapToGrid w:val="0"/>
    </w:pPr>
    <w:rPr>
      <w:sz w:val="20"/>
      <w:szCs w:val="20"/>
    </w:rPr>
  </w:style>
  <w:style w:type="character" w:customStyle="1" w:styleId="a9">
    <w:name w:val="頁首 字元"/>
    <w:basedOn w:val="a0"/>
    <w:link w:val="a8"/>
    <w:uiPriority w:val="99"/>
    <w:rsid w:val="001D313A"/>
    <w:rPr>
      <w:kern w:val="2"/>
    </w:rPr>
  </w:style>
  <w:style w:type="paragraph" w:styleId="aa">
    <w:name w:val="footer"/>
    <w:basedOn w:val="a"/>
    <w:link w:val="ab"/>
    <w:unhideWhenUsed/>
    <w:rsid w:val="001D313A"/>
    <w:pPr>
      <w:tabs>
        <w:tab w:val="center" w:pos="4153"/>
        <w:tab w:val="right" w:pos="8306"/>
      </w:tabs>
      <w:snapToGrid w:val="0"/>
    </w:pPr>
    <w:rPr>
      <w:sz w:val="20"/>
      <w:szCs w:val="20"/>
    </w:rPr>
  </w:style>
  <w:style w:type="character" w:customStyle="1" w:styleId="ab">
    <w:name w:val="頁尾 字元"/>
    <w:basedOn w:val="a0"/>
    <w:link w:val="aa"/>
    <w:uiPriority w:val="99"/>
    <w:rsid w:val="001D313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18</Pages>
  <Words>1529</Words>
  <Characters>8720</Characters>
  <Application>Microsoft Office Word</Application>
  <DocSecurity>0</DocSecurity>
  <Lines>72</Lines>
  <Paragraphs>20</Paragraphs>
  <ScaleCrop>false</ScaleCrop>
  <Company/>
  <LinksUpToDate>false</LinksUpToDate>
  <CharactersWithSpaces>10229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chcg</dc:creator>
  <cp:keywords/>
  <dc:description/>
  <cp:lastModifiedBy>Windows 使用者</cp:lastModifiedBy>
  <cp:revision>14</cp:revision>
  <dcterms:created xsi:type="dcterms:W3CDTF">2023-07-07T01:53:00Z</dcterms:created>
  <dcterms:modified xsi:type="dcterms:W3CDTF">2024-10-23T05:56:00Z</dcterms:modified>
</cp:coreProperties>
</file>